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2029E" w14:textId="77777777" w:rsidR="005232EE" w:rsidRPr="00A91F2B" w:rsidRDefault="005232EE" w:rsidP="005232EE">
      <w:pPr>
        <w:spacing w:after="0" w:line="240" w:lineRule="auto"/>
        <w:jc w:val="center"/>
        <w:rPr>
          <w:rFonts w:cs="Arial"/>
          <w:b/>
          <w:sz w:val="24"/>
        </w:rPr>
      </w:pPr>
      <w:r w:rsidRPr="00A91F2B">
        <w:rPr>
          <w:rFonts w:cs="Arial"/>
          <w:b/>
          <w:sz w:val="24"/>
        </w:rPr>
        <w:t>UNITED STATES BANKRUPTCY COURT</w:t>
      </w:r>
    </w:p>
    <w:p w14:paraId="7D5B2D01" w14:textId="77777777" w:rsidR="005232EE" w:rsidRPr="00A91F2B" w:rsidRDefault="005232EE" w:rsidP="005232EE">
      <w:pPr>
        <w:spacing w:after="0" w:line="240" w:lineRule="auto"/>
        <w:jc w:val="center"/>
        <w:rPr>
          <w:rFonts w:cs="Arial"/>
          <w:b/>
          <w:sz w:val="24"/>
        </w:rPr>
      </w:pPr>
      <w:r w:rsidRPr="00A91F2B">
        <w:rPr>
          <w:rFonts w:cs="Arial"/>
          <w:b/>
          <w:sz w:val="24"/>
        </w:rPr>
        <w:t>SOUTHERN DISTRICT OF FLORIDA</w:t>
      </w:r>
    </w:p>
    <w:p w14:paraId="2DDA75C0" w14:textId="77777777" w:rsidR="005232EE" w:rsidRPr="00A91F2B" w:rsidRDefault="00FD7ADB" w:rsidP="005232EE">
      <w:pPr>
        <w:spacing w:after="0" w:line="240" w:lineRule="auto"/>
        <w:jc w:val="center"/>
        <w:rPr>
          <w:rFonts w:cs="Arial"/>
          <w:sz w:val="24"/>
        </w:rPr>
      </w:pPr>
      <w:hyperlink r:id="rId8" w:history="1">
        <w:r w:rsidR="0067218E" w:rsidRPr="00A91F2B">
          <w:rPr>
            <w:rStyle w:val="Hyperlink"/>
            <w:rFonts w:cs="Arial"/>
            <w:sz w:val="24"/>
          </w:rPr>
          <w:t>www.flsb.uscourts.gov</w:t>
        </w:r>
      </w:hyperlink>
    </w:p>
    <w:p w14:paraId="30E4204A" w14:textId="77777777" w:rsidR="0067218E" w:rsidRPr="00A91F2B" w:rsidRDefault="0067218E" w:rsidP="005232EE">
      <w:pPr>
        <w:spacing w:after="0" w:line="240" w:lineRule="auto"/>
        <w:jc w:val="center"/>
        <w:rPr>
          <w:rFonts w:cs="Arial"/>
          <w:sz w:val="24"/>
        </w:rPr>
      </w:pPr>
    </w:p>
    <w:p w14:paraId="3AB7930C" w14:textId="77777777" w:rsidR="005232EE" w:rsidRPr="00A91F2B" w:rsidRDefault="005232EE" w:rsidP="005232EE">
      <w:pPr>
        <w:spacing w:after="0" w:line="240" w:lineRule="auto"/>
        <w:jc w:val="center"/>
        <w:rPr>
          <w:rFonts w:cs="Arial"/>
          <w:sz w:val="24"/>
        </w:rPr>
      </w:pPr>
    </w:p>
    <w:p w14:paraId="2F90F6DF" w14:textId="4B917791" w:rsidR="005232EE" w:rsidRPr="00A91F2B" w:rsidRDefault="005232EE" w:rsidP="005232EE">
      <w:pPr>
        <w:spacing w:after="0" w:line="240" w:lineRule="auto"/>
        <w:rPr>
          <w:rFonts w:cs="Arial"/>
          <w:b/>
          <w:bCs/>
          <w:sz w:val="24"/>
        </w:rPr>
      </w:pPr>
      <w:r w:rsidRPr="00A91F2B">
        <w:rPr>
          <w:rFonts w:cs="Arial"/>
          <w:b/>
          <w:bCs/>
          <w:sz w:val="24"/>
        </w:rPr>
        <w:t>In re:</w:t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  <w:t>C</w:t>
      </w:r>
      <w:r w:rsidR="00A91F2B">
        <w:rPr>
          <w:rFonts w:cs="Arial"/>
          <w:b/>
          <w:bCs/>
          <w:sz w:val="24"/>
        </w:rPr>
        <w:t>ase No.</w:t>
      </w:r>
    </w:p>
    <w:p w14:paraId="38ECF317" w14:textId="77777777" w:rsidR="00A91F2B" w:rsidRDefault="00A91F2B" w:rsidP="005232EE">
      <w:pPr>
        <w:spacing w:after="0" w:line="240" w:lineRule="auto"/>
        <w:rPr>
          <w:rFonts w:cs="Arial"/>
          <w:b/>
          <w:bCs/>
          <w:sz w:val="24"/>
        </w:rPr>
      </w:pPr>
    </w:p>
    <w:p w14:paraId="46611D60" w14:textId="77777777" w:rsidR="00A91F2B" w:rsidRDefault="00A91F2B" w:rsidP="005232EE">
      <w:pPr>
        <w:spacing w:after="0" w:line="240" w:lineRule="auto"/>
        <w:rPr>
          <w:rFonts w:cs="Arial"/>
          <w:b/>
          <w:bCs/>
          <w:sz w:val="24"/>
        </w:rPr>
      </w:pPr>
    </w:p>
    <w:p w14:paraId="675B95BC" w14:textId="75367CDD" w:rsidR="005232EE" w:rsidRPr="00A91F2B" w:rsidRDefault="0067218E" w:rsidP="005232EE">
      <w:pPr>
        <w:spacing w:after="0" w:line="240" w:lineRule="auto"/>
        <w:rPr>
          <w:rFonts w:cs="Arial"/>
          <w:b/>
          <w:bCs/>
          <w:sz w:val="24"/>
        </w:rPr>
      </w:pP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Pr="00A91F2B">
        <w:rPr>
          <w:rFonts w:cs="Arial"/>
          <w:b/>
          <w:bCs/>
          <w:sz w:val="24"/>
        </w:rPr>
        <w:tab/>
      </w:r>
      <w:r w:rsidR="005232EE" w:rsidRPr="00A91F2B">
        <w:rPr>
          <w:rFonts w:cs="Arial"/>
          <w:b/>
          <w:bCs/>
          <w:sz w:val="24"/>
        </w:rPr>
        <w:tab/>
      </w:r>
      <w:r w:rsidR="005232EE" w:rsidRPr="00A91F2B">
        <w:rPr>
          <w:rFonts w:cs="Arial"/>
          <w:b/>
          <w:bCs/>
          <w:sz w:val="24"/>
        </w:rPr>
        <w:tab/>
      </w:r>
      <w:r w:rsidR="005232EE" w:rsidRPr="00A91F2B">
        <w:rPr>
          <w:rFonts w:cs="Arial"/>
          <w:b/>
          <w:bCs/>
          <w:sz w:val="24"/>
        </w:rPr>
        <w:tab/>
      </w:r>
    </w:p>
    <w:p w14:paraId="3F8C4D80" w14:textId="3E1B3CA2" w:rsidR="005232EE" w:rsidRPr="00A91F2B" w:rsidRDefault="002A5D05" w:rsidP="002A5D05">
      <w:pPr>
        <w:spacing w:after="0" w:line="240" w:lineRule="auto"/>
        <w:rPr>
          <w:rFonts w:cs="Arial"/>
          <w:b/>
          <w:bCs/>
          <w:sz w:val="24"/>
          <w:u w:val="single"/>
        </w:rPr>
      </w:pPr>
      <w:r w:rsidRPr="00A91F2B">
        <w:rPr>
          <w:rFonts w:cs="Arial"/>
          <w:b/>
          <w:bCs/>
          <w:sz w:val="24"/>
          <w:u w:val="single"/>
        </w:rPr>
        <w:t xml:space="preserve">    </w:t>
      </w:r>
      <w:r w:rsidR="005232EE" w:rsidRPr="00A91F2B">
        <w:rPr>
          <w:rFonts w:cs="Arial"/>
          <w:b/>
          <w:bCs/>
          <w:sz w:val="24"/>
          <w:u w:val="single"/>
        </w:rPr>
        <w:tab/>
      </w:r>
      <w:r w:rsidR="00A91F2B">
        <w:rPr>
          <w:rFonts w:cs="Arial"/>
          <w:b/>
          <w:bCs/>
          <w:sz w:val="24"/>
          <w:u w:val="single"/>
        </w:rPr>
        <w:t xml:space="preserve">                 </w:t>
      </w:r>
      <w:r w:rsidR="005232EE" w:rsidRPr="00A91F2B">
        <w:rPr>
          <w:rFonts w:cs="Arial"/>
          <w:b/>
          <w:bCs/>
          <w:sz w:val="24"/>
          <w:u w:val="single"/>
        </w:rPr>
        <w:t>Debtor</w:t>
      </w:r>
      <w:r w:rsidR="00A91F2B">
        <w:rPr>
          <w:rFonts w:cs="Arial"/>
          <w:b/>
          <w:bCs/>
          <w:sz w:val="24"/>
          <w:u w:val="single"/>
        </w:rPr>
        <w:t xml:space="preserve">   </w:t>
      </w:r>
      <w:r w:rsidR="005232EE" w:rsidRPr="00A91F2B">
        <w:rPr>
          <w:rFonts w:cs="Arial"/>
          <w:b/>
          <w:bCs/>
          <w:sz w:val="24"/>
          <w:u w:val="single"/>
        </w:rPr>
        <w:tab/>
      </w:r>
      <w:r w:rsidR="00A91F2B" w:rsidRPr="00A91F2B">
        <w:rPr>
          <w:rFonts w:cs="Arial"/>
          <w:b/>
          <w:bCs/>
          <w:sz w:val="24"/>
        </w:rPr>
        <w:t xml:space="preserve">/ </w:t>
      </w:r>
      <w:r w:rsidR="00A91F2B">
        <w:rPr>
          <w:rFonts w:cs="Arial"/>
          <w:b/>
          <w:bCs/>
          <w:sz w:val="24"/>
          <w:u w:val="single"/>
        </w:rPr>
        <w:t xml:space="preserve">  </w:t>
      </w:r>
    </w:p>
    <w:p w14:paraId="22B4E660" w14:textId="77777777" w:rsidR="00014050" w:rsidRPr="00A91F2B" w:rsidRDefault="00014050" w:rsidP="007E634C">
      <w:pPr>
        <w:spacing w:after="0" w:line="240" w:lineRule="auto"/>
        <w:ind w:left="1080" w:right="1080"/>
        <w:jc w:val="both"/>
        <w:rPr>
          <w:rFonts w:cs="Arial"/>
          <w:b/>
          <w:bCs/>
          <w:sz w:val="28"/>
          <w:szCs w:val="28"/>
        </w:rPr>
      </w:pPr>
    </w:p>
    <w:p w14:paraId="10F6BF1A" w14:textId="77777777" w:rsidR="005D3797" w:rsidRPr="00A91F2B" w:rsidRDefault="005D3797" w:rsidP="005232EE">
      <w:pPr>
        <w:spacing w:after="0" w:line="240" w:lineRule="auto"/>
        <w:jc w:val="center"/>
        <w:rPr>
          <w:rFonts w:cs="Arial"/>
          <w:b/>
          <w:sz w:val="24"/>
          <w:u w:val="single"/>
        </w:rPr>
      </w:pPr>
      <w:r w:rsidRPr="00A91F2B">
        <w:rPr>
          <w:rFonts w:cs="Arial"/>
          <w:b/>
          <w:sz w:val="24"/>
          <w:u w:val="single"/>
        </w:rPr>
        <w:t xml:space="preserve">DEBTOR’S </w:t>
      </w:r>
      <w:r w:rsidR="000A3591" w:rsidRPr="00A91F2B">
        <w:rPr>
          <w:rFonts w:cs="Arial"/>
          <w:b/>
          <w:sz w:val="24"/>
          <w:u w:val="single"/>
        </w:rPr>
        <w:t xml:space="preserve">NOTICE OF </w:t>
      </w:r>
      <w:r w:rsidR="0028072D" w:rsidRPr="00A91F2B">
        <w:rPr>
          <w:rFonts w:cs="Arial"/>
          <w:b/>
          <w:sz w:val="24"/>
          <w:u w:val="single"/>
        </w:rPr>
        <w:t>INCOME DRIVEN</w:t>
      </w:r>
      <w:r w:rsidR="00793483" w:rsidRPr="00A91F2B">
        <w:rPr>
          <w:rFonts w:cs="Arial"/>
          <w:b/>
          <w:sz w:val="24"/>
          <w:u w:val="single"/>
        </w:rPr>
        <w:t xml:space="preserve"> REPAYMENT PLAN</w:t>
      </w:r>
      <w:r w:rsidR="005232EE" w:rsidRPr="00A91F2B">
        <w:rPr>
          <w:rFonts w:cs="Arial"/>
          <w:b/>
          <w:sz w:val="24"/>
          <w:u w:val="single"/>
        </w:rPr>
        <w:t xml:space="preserve"> </w:t>
      </w:r>
    </w:p>
    <w:p w14:paraId="650E1432" w14:textId="77777777" w:rsidR="0026226B" w:rsidRPr="00A91F2B" w:rsidRDefault="0026226B" w:rsidP="005232EE">
      <w:pPr>
        <w:spacing w:after="0" w:line="240" w:lineRule="auto"/>
        <w:jc w:val="center"/>
        <w:rPr>
          <w:rFonts w:cs="Arial"/>
          <w:b/>
          <w:sz w:val="24"/>
          <w:u w:val="single"/>
        </w:rPr>
      </w:pPr>
    </w:p>
    <w:p w14:paraId="6829B481" w14:textId="77777777" w:rsidR="005232EE" w:rsidRPr="00A91F2B" w:rsidRDefault="005232EE" w:rsidP="005232EE">
      <w:pPr>
        <w:spacing w:after="0" w:line="240" w:lineRule="auto"/>
        <w:jc w:val="center"/>
        <w:rPr>
          <w:rFonts w:cs="Arial"/>
          <w:sz w:val="24"/>
        </w:rPr>
      </w:pPr>
    </w:p>
    <w:p w14:paraId="22FE99BF" w14:textId="268515DE" w:rsidR="00793483" w:rsidRPr="00A91F2B" w:rsidRDefault="005232EE" w:rsidP="009A41FA">
      <w:pPr>
        <w:spacing w:after="0" w:line="480" w:lineRule="auto"/>
        <w:jc w:val="both"/>
        <w:rPr>
          <w:rFonts w:cs="Arial"/>
          <w:sz w:val="24"/>
        </w:rPr>
      </w:pPr>
      <w:r w:rsidRPr="00A91F2B">
        <w:rPr>
          <w:rFonts w:cs="Arial"/>
          <w:sz w:val="24"/>
        </w:rPr>
        <w:tab/>
      </w:r>
      <w:r w:rsidR="0067218E" w:rsidRPr="00A91F2B">
        <w:rPr>
          <w:rFonts w:cs="Arial"/>
          <w:sz w:val="24"/>
        </w:rPr>
        <w:t>The</w:t>
      </w:r>
      <w:r w:rsidR="0067218E" w:rsidRPr="00A91F2B">
        <w:rPr>
          <w:rFonts w:cs="Arial"/>
          <w:color w:val="FF0000"/>
          <w:sz w:val="24"/>
        </w:rPr>
        <w:t xml:space="preserve"> </w:t>
      </w:r>
      <w:r w:rsidR="009A41FA" w:rsidRPr="00A91F2B">
        <w:rPr>
          <w:rFonts w:cs="Arial"/>
          <w:sz w:val="24"/>
        </w:rPr>
        <w:t>above-</w:t>
      </w:r>
      <w:r w:rsidR="005241BF" w:rsidRPr="00A91F2B">
        <w:rPr>
          <w:rFonts w:cs="Arial"/>
          <w:sz w:val="24"/>
        </w:rPr>
        <w:t xml:space="preserve">named </w:t>
      </w:r>
      <w:r w:rsidR="009A41FA" w:rsidRPr="00A91F2B">
        <w:rPr>
          <w:rFonts w:cs="Arial"/>
          <w:sz w:val="24"/>
        </w:rPr>
        <w:t>d</w:t>
      </w:r>
      <w:r w:rsidRPr="00A91F2B">
        <w:rPr>
          <w:rFonts w:cs="Arial"/>
          <w:sz w:val="24"/>
        </w:rPr>
        <w:t>ebtor</w:t>
      </w:r>
      <w:r w:rsidR="00793483" w:rsidRPr="00A91F2B">
        <w:rPr>
          <w:rFonts w:cs="Arial"/>
          <w:sz w:val="24"/>
        </w:rPr>
        <w:t xml:space="preserve"> entered</w:t>
      </w:r>
      <w:r w:rsidR="001F479D" w:rsidRPr="00A91F2B">
        <w:rPr>
          <w:rFonts w:cs="Arial"/>
          <w:sz w:val="24"/>
        </w:rPr>
        <w:t xml:space="preserve"> </w:t>
      </w:r>
      <w:r w:rsidR="00793483" w:rsidRPr="00A91F2B">
        <w:rPr>
          <w:rFonts w:cs="Arial"/>
          <w:sz w:val="24"/>
        </w:rPr>
        <w:t xml:space="preserve">into </w:t>
      </w:r>
      <w:r w:rsidR="005241BF" w:rsidRPr="00A91F2B">
        <w:rPr>
          <w:rFonts w:cs="Arial"/>
          <w:sz w:val="24"/>
        </w:rPr>
        <w:t>an</w:t>
      </w:r>
      <w:r w:rsidR="00793483" w:rsidRPr="00A91F2B">
        <w:rPr>
          <w:rFonts w:cs="Arial"/>
          <w:sz w:val="24"/>
        </w:rPr>
        <w:t xml:space="preserve"> </w:t>
      </w:r>
      <w:r w:rsidR="00A64A9C" w:rsidRPr="00A91F2B">
        <w:rPr>
          <w:rFonts w:cs="Arial"/>
          <w:sz w:val="24"/>
        </w:rPr>
        <w:t>income driven</w:t>
      </w:r>
      <w:r w:rsidR="00793483" w:rsidRPr="00A91F2B">
        <w:rPr>
          <w:rFonts w:cs="Arial"/>
          <w:sz w:val="24"/>
        </w:rPr>
        <w:t xml:space="preserve"> repayment plan </w:t>
      </w:r>
      <w:r w:rsidR="00A64A9C" w:rsidRPr="00A91F2B">
        <w:rPr>
          <w:rFonts w:cs="Arial"/>
          <w:sz w:val="24"/>
        </w:rPr>
        <w:t>(</w:t>
      </w:r>
      <w:r w:rsidR="00BB0618">
        <w:rPr>
          <w:rFonts w:cs="Arial"/>
          <w:sz w:val="24"/>
        </w:rPr>
        <w:t>“</w:t>
      </w:r>
      <w:r w:rsidR="00A64A9C" w:rsidRPr="00A91F2B">
        <w:rPr>
          <w:rFonts w:cs="Arial"/>
          <w:sz w:val="24"/>
        </w:rPr>
        <w:t>IDR</w:t>
      </w:r>
      <w:r w:rsidR="00BB0618">
        <w:rPr>
          <w:rFonts w:cs="Arial"/>
          <w:sz w:val="24"/>
        </w:rPr>
        <w:t>”</w:t>
      </w:r>
      <w:r w:rsidR="00A64A9C" w:rsidRPr="00A91F2B">
        <w:rPr>
          <w:rFonts w:cs="Arial"/>
          <w:sz w:val="24"/>
        </w:rPr>
        <w:t>) on</w:t>
      </w:r>
      <w:r w:rsidR="00A91F2B">
        <w:rPr>
          <w:rFonts w:cs="Arial"/>
          <w:sz w:val="24"/>
        </w:rPr>
        <w:t xml:space="preserve"> </w:t>
      </w:r>
      <w:r w:rsidR="00BB0618">
        <w:rPr>
          <w:rFonts w:cs="Arial"/>
          <w:sz w:val="24"/>
          <w:u w:val="single"/>
        </w:rPr>
        <w:t xml:space="preserve">__              </w:t>
      </w:r>
      <w:proofErr w:type="gramStart"/>
      <w:r w:rsidR="00BB0618">
        <w:rPr>
          <w:rFonts w:cs="Arial"/>
          <w:sz w:val="24"/>
          <w:u w:val="single"/>
        </w:rPr>
        <w:t xml:space="preserve">   </w:t>
      </w:r>
      <w:r w:rsidR="00BB0618" w:rsidRPr="00BB0618">
        <w:rPr>
          <w:rFonts w:cs="Arial"/>
          <w:sz w:val="24"/>
        </w:rPr>
        <w:t>[</w:t>
      </w:r>
      <w:proofErr w:type="gramEnd"/>
      <w:r w:rsidR="00A91F2B" w:rsidRPr="00BB0618">
        <w:rPr>
          <w:rFonts w:cs="Arial"/>
          <w:sz w:val="24"/>
        </w:rPr>
        <w:t>date]</w:t>
      </w:r>
      <w:r w:rsidR="00A64A9C" w:rsidRPr="00A91F2B">
        <w:rPr>
          <w:rFonts w:cs="Arial"/>
          <w:sz w:val="24"/>
        </w:rPr>
        <w:t xml:space="preserve">.   </w:t>
      </w:r>
      <w:r w:rsidR="005241BF" w:rsidRPr="00A91F2B">
        <w:rPr>
          <w:rFonts w:cs="Arial"/>
          <w:b/>
          <w:sz w:val="24"/>
        </w:rPr>
        <w:t xml:space="preserve">A copy of the IDR is attached hereto and incorporated herein. </w:t>
      </w:r>
      <w:r w:rsidR="00793483" w:rsidRPr="00A91F2B">
        <w:rPr>
          <w:rFonts w:cs="Arial"/>
          <w:sz w:val="24"/>
        </w:rPr>
        <w:t>The monthly payment amount of $________</w:t>
      </w:r>
      <w:r w:rsidR="00A64A9C" w:rsidRPr="00A91F2B">
        <w:rPr>
          <w:rFonts w:cs="Arial"/>
          <w:sz w:val="24"/>
        </w:rPr>
        <w:t>__ is due on or before</w:t>
      </w:r>
      <w:r w:rsidR="0028072D" w:rsidRPr="00A91F2B">
        <w:rPr>
          <w:rFonts w:cs="Arial"/>
          <w:sz w:val="24"/>
        </w:rPr>
        <w:t xml:space="preserve"> the</w:t>
      </w:r>
      <w:r w:rsidR="00A64A9C" w:rsidRPr="00A91F2B">
        <w:rPr>
          <w:rFonts w:cs="Arial"/>
          <w:sz w:val="24"/>
        </w:rPr>
        <w:t xml:space="preserve"> _______ of each month. </w:t>
      </w:r>
      <w:r w:rsidR="00D5264E">
        <w:rPr>
          <w:rFonts w:cs="Arial"/>
          <w:sz w:val="24"/>
        </w:rPr>
        <w:t xml:space="preserve"> </w:t>
      </w:r>
      <w:r w:rsidR="00793483" w:rsidRPr="00A91F2B">
        <w:rPr>
          <w:rFonts w:cs="Arial"/>
          <w:sz w:val="24"/>
        </w:rPr>
        <w:t>The payment must be made to</w:t>
      </w:r>
      <w:r w:rsidR="00A64A9C" w:rsidRPr="00A91F2B">
        <w:rPr>
          <w:rFonts w:cs="Arial"/>
          <w:sz w:val="24"/>
        </w:rPr>
        <w:t xml:space="preserve"> ___________</w:t>
      </w:r>
      <w:r w:rsidR="00793483" w:rsidRPr="00A91F2B">
        <w:rPr>
          <w:rFonts w:cs="Arial"/>
          <w:sz w:val="24"/>
        </w:rPr>
        <w:t>____________, loca</w:t>
      </w:r>
      <w:r w:rsidR="00A64A9C" w:rsidRPr="00A91F2B">
        <w:rPr>
          <w:rFonts w:cs="Arial"/>
          <w:sz w:val="24"/>
        </w:rPr>
        <w:t>ted at:</w:t>
      </w:r>
    </w:p>
    <w:p w14:paraId="3C3DFD3E" w14:textId="05928597" w:rsidR="00D5264E" w:rsidRPr="00D5264E" w:rsidRDefault="00D5264E" w:rsidP="0026226B">
      <w:pPr>
        <w:spacing w:after="0" w:line="480" w:lineRule="auto"/>
        <w:jc w:val="both"/>
        <w:rPr>
          <w:rFonts w:cs="Arial"/>
          <w:sz w:val="24"/>
          <w:u w:val="single"/>
        </w:rPr>
      </w:pPr>
      <w:r>
        <w:rPr>
          <w:rFonts w:cs="Arial"/>
          <w:sz w:val="24"/>
          <w:u w:val="single"/>
        </w:rPr>
        <w:t>______________________________________________________________________</w:t>
      </w:r>
    </w:p>
    <w:p w14:paraId="1EBF9457" w14:textId="792B5FEE" w:rsidR="00D37C9E" w:rsidRDefault="00D5264E" w:rsidP="00BB0618">
      <w:pPr>
        <w:spacing w:after="0" w:line="480" w:lineRule="auto"/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ab/>
      </w:r>
      <w:r w:rsidR="00A64A9C" w:rsidRPr="00A91F2B">
        <w:rPr>
          <w:rFonts w:cs="Arial"/>
          <w:sz w:val="24"/>
        </w:rPr>
        <w:t xml:space="preserve">The debtor shall file the </w:t>
      </w:r>
      <w:r w:rsidR="0028072D" w:rsidRPr="00A91F2B">
        <w:rPr>
          <w:rFonts w:cs="Arial"/>
          <w:sz w:val="24"/>
        </w:rPr>
        <w:t>Local Form “</w:t>
      </w:r>
      <w:r w:rsidR="00A64A9C" w:rsidRPr="00A91F2B">
        <w:rPr>
          <w:rFonts w:cs="Arial"/>
          <w:sz w:val="24"/>
        </w:rPr>
        <w:t xml:space="preserve">Debtor’s Verified Certification of Payment and </w:t>
      </w:r>
      <w:r w:rsidR="00793483" w:rsidRPr="00A91F2B">
        <w:rPr>
          <w:rFonts w:cs="Arial"/>
          <w:sz w:val="24"/>
        </w:rPr>
        <w:t>Recertification</w:t>
      </w:r>
      <w:r w:rsidR="0028072D" w:rsidRPr="00A91F2B">
        <w:rPr>
          <w:rFonts w:cs="Arial"/>
          <w:sz w:val="24"/>
        </w:rPr>
        <w:t xml:space="preserve"> of Income”</w:t>
      </w:r>
      <w:r w:rsidR="00793483" w:rsidRPr="00A91F2B">
        <w:rPr>
          <w:rFonts w:cs="Arial"/>
          <w:sz w:val="24"/>
        </w:rPr>
        <w:t xml:space="preserve"> each year on or before ____________</w:t>
      </w:r>
      <w:r w:rsidR="00A64A9C" w:rsidRPr="00A91F2B">
        <w:rPr>
          <w:rFonts w:cs="Arial"/>
          <w:sz w:val="24"/>
        </w:rPr>
        <w:t xml:space="preserve"> until such time the Department of Education (</w:t>
      </w:r>
      <w:r w:rsidR="00A97F46" w:rsidRPr="00A91F2B">
        <w:rPr>
          <w:rFonts w:cs="Arial"/>
          <w:sz w:val="24"/>
        </w:rPr>
        <w:t>“</w:t>
      </w:r>
      <w:r w:rsidR="00A64A9C" w:rsidRPr="00A91F2B">
        <w:rPr>
          <w:rFonts w:cs="Arial"/>
          <w:sz w:val="24"/>
        </w:rPr>
        <w:t>ED</w:t>
      </w:r>
      <w:r w:rsidR="00A97F46" w:rsidRPr="00A91F2B">
        <w:rPr>
          <w:rFonts w:cs="Arial"/>
          <w:sz w:val="24"/>
        </w:rPr>
        <w:t>”</w:t>
      </w:r>
      <w:r w:rsidR="00A64A9C" w:rsidRPr="00A91F2B">
        <w:rPr>
          <w:rFonts w:cs="Arial"/>
          <w:sz w:val="24"/>
        </w:rPr>
        <w:t xml:space="preserve">) notifies the debtor that annual recertification is no longer required. </w:t>
      </w:r>
      <w:r w:rsidR="0026226B" w:rsidRPr="00A91F2B">
        <w:rPr>
          <w:rFonts w:cs="Arial"/>
          <w:sz w:val="24"/>
        </w:rPr>
        <w:t xml:space="preserve">  </w:t>
      </w:r>
      <w:r w:rsidR="00A64A9C" w:rsidRPr="00A91F2B">
        <w:rPr>
          <w:rFonts w:cs="Arial"/>
          <w:bCs/>
          <w:sz w:val="24"/>
        </w:rPr>
        <w:t>If the IDR</w:t>
      </w:r>
      <w:r w:rsidR="0028072D" w:rsidRPr="00A91F2B">
        <w:rPr>
          <w:rFonts w:cs="Arial"/>
          <w:bCs/>
          <w:sz w:val="24"/>
        </w:rPr>
        <w:t xml:space="preserve"> payment</w:t>
      </w:r>
      <w:r w:rsidR="00A64A9C" w:rsidRPr="00A91F2B">
        <w:rPr>
          <w:rFonts w:cs="Arial"/>
          <w:bCs/>
          <w:sz w:val="24"/>
        </w:rPr>
        <w:t xml:space="preserve"> changes after Recertification or after receipt of the ED’s annual certification,</w:t>
      </w:r>
      <w:r w:rsidR="00A97F46" w:rsidRPr="00A91F2B">
        <w:rPr>
          <w:rFonts w:cs="Arial"/>
          <w:bCs/>
          <w:sz w:val="24"/>
        </w:rPr>
        <w:t xml:space="preserve"> then, no later than 14 days after receiving notice of the payment change,</w:t>
      </w:r>
      <w:r w:rsidR="00A64A9C" w:rsidRPr="00A91F2B">
        <w:rPr>
          <w:rFonts w:cs="Arial"/>
          <w:bCs/>
          <w:sz w:val="24"/>
        </w:rPr>
        <w:t xml:space="preserve"> the debtor shall</w:t>
      </w:r>
      <w:r w:rsidR="00035EBA" w:rsidRPr="00A91F2B">
        <w:rPr>
          <w:rFonts w:cs="Arial"/>
          <w:bCs/>
          <w:sz w:val="24"/>
        </w:rPr>
        <w:t xml:space="preserve"> </w:t>
      </w:r>
      <w:r w:rsidR="00A64A9C" w:rsidRPr="00A91F2B">
        <w:rPr>
          <w:rFonts w:cs="Arial"/>
          <w:bCs/>
          <w:sz w:val="24"/>
        </w:rPr>
        <w:t>file the</w:t>
      </w:r>
      <w:r w:rsidR="0028072D" w:rsidRPr="00A91F2B">
        <w:rPr>
          <w:rFonts w:cs="Arial"/>
          <w:bCs/>
          <w:sz w:val="24"/>
        </w:rPr>
        <w:t xml:space="preserve"> Local Form</w:t>
      </w:r>
      <w:r w:rsidR="00A64A9C" w:rsidRPr="00A91F2B">
        <w:rPr>
          <w:rFonts w:cs="Arial"/>
          <w:bCs/>
          <w:sz w:val="24"/>
        </w:rPr>
        <w:t xml:space="preserve"> </w:t>
      </w:r>
      <w:r w:rsidR="0028072D" w:rsidRPr="00A91F2B">
        <w:rPr>
          <w:rFonts w:cs="Arial"/>
          <w:bCs/>
          <w:sz w:val="24"/>
        </w:rPr>
        <w:t>“</w:t>
      </w:r>
      <w:r w:rsidR="00A64A9C" w:rsidRPr="00A91F2B">
        <w:rPr>
          <w:rFonts w:cs="Arial"/>
          <w:bCs/>
          <w:sz w:val="24"/>
        </w:rPr>
        <w:t>Notice of</w:t>
      </w:r>
      <w:r w:rsidR="00A97F46" w:rsidRPr="00A91F2B">
        <w:rPr>
          <w:rFonts w:cs="Arial"/>
          <w:bCs/>
          <w:sz w:val="24"/>
        </w:rPr>
        <w:t xml:space="preserve"> Income Driven Rep</w:t>
      </w:r>
      <w:r w:rsidR="00A64A9C" w:rsidRPr="00A91F2B">
        <w:rPr>
          <w:rFonts w:cs="Arial"/>
          <w:bCs/>
          <w:sz w:val="24"/>
        </w:rPr>
        <w:t>ayment</w:t>
      </w:r>
      <w:r w:rsidR="00A97F46" w:rsidRPr="00A91F2B">
        <w:rPr>
          <w:rFonts w:cs="Arial"/>
          <w:bCs/>
          <w:sz w:val="24"/>
        </w:rPr>
        <w:t xml:space="preserve"> Plan</w:t>
      </w:r>
      <w:r w:rsidR="00A64A9C" w:rsidRPr="00A91F2B">
        <w:rPr>
          <w:rFonts w:cs="Arial"/>
          <w:bCs/>
          <w:sz w:val="24"/>
        </w:rPr>
        <w:t xml:space="preserve"> Change.</w:t>
      </w:r>
      <w:r w:rsidR="0028072D" w:rsidRPr="00A91F2B">
        <w:rPr>
          <w:rFonts w:cs="Arial"/>
          <w:bCs/>
          <w:sz w:val="24"/>
        </w:rPr>
        <w:t>”</w:t>
      </w:r>
      <w:r w:rsidR="002A5D05" w:rsidRPr="00A91F2B">
        <w:rPr>
          <w:rFonts w:cs="Arial"/>
          <w:bCs/>
          <w:sz w:val="24"/>
        </w:rPr>
        <w:tab/>
      </w:r>
      <w:r w:rsidR="002A5D05" w:rsidRPr="00A91F2B">
        <w:rPr>
          <w:rFonts w:cs="Arial"/>
          <w:bCs/>
          <w:sz w:val="24"/>
        </w:rPr>
        <w:tab/>
      </w:r>
    </w:p>
    <w:p w14:paraId="100C237A" w14:textId="77777777" w:rsidR="00BB0618" w:rsidRPr="00A91F2B" w:rsidRDefault="00BB0618" w:rsidP="00BB0618">
      <w:pPr>
        <w:spacing w:after="0" w:line="480" w:lineRule="auto"/>
        <w:jc w:val="both"/>
        <w:rPr>
          <w:rFonts w:cs="Arial"/>
          <w:b/>
          <w:bCs/>
          <w:sz w:val="24"/>
          <w:u w:val="single"/>
        </w:rPr>
      </w:pPr>
    </w:p>
    <w:p w14:paraId="36AA86ED" w14:textId="77777777" w:rsidR="00236D71" w:rsidRPr="00A91F2B" w:rsidRDefault="00236D71" w:rsidP="00236D7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A91F2B">
        <w:rPr>
          <w:rFonts w:ascii="Arial" w:hAnsi="Arial" w:cs="Arial"/>
          <w:b/>
          <w:sz w:val="24"/>
          <w:szCs w:val="24"/>
        </w:rPr>
        <w:t>CERTIFICATE OF SERVICE</w:t>
      </w:r>
    </w:p>
    <w:p w14:paraId="47070A37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</w:p>
    <w:p w14:paraId="741FAAD5" w14:textId="187CE040" w:rsidR="00236D71" w:rsidRPr="00A91F2B" w:rsidRDefault="00236D71" w:rsidP="00236D71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D5264E">
        <w:rPr>
          <w:rFonts w:ascii="Arial" w:hAnsi="Arial" w:cs="Arial"/>
          <w:b/>
          <w:bCs/>
          <w:sz w:val="24"/>
          <w:szCs w:val="24"/>
        </w:rPr>
        <w:t>I HEREBY CERTIFY</w:t>
      </w:r>
      <w:r w:rsidRPr="00A91F2B">
        <w:rPr>
          <w:rFonts w:ascii="Arial" w:hAnsi="Arial" w:cs="Arial"/>
          <w:sz w:val="24"/>
          <w:szCs w:val="24"/>
        </w:rPr>
        <w:t xml:space="preserve"> that a true and correct copy of the Debtor’s Notice of Income </w:t>
      </w:r>
      <w:r w:rsidR="00E16510">
        <w:rPr>
          <w:rFonts w:ascii="Arial" w:hAnsi="Arial" w:cs="Arial"/>
          <w:sz w:val="24"/>
          <w:szCs w:val="24"/>
        </w:rPr>
        <w:t>D</w:t>
      </w:r>
      <w:r w:rsidRPr="00A91F2B">
        <w:rPr>
          <w:rFonts w:ascii="Arial" w:hAnsi="Arial" w:cs="Arial"/>
          <w:sz w:val="24"/>
          <w:szCs w:val="24"/>
        </w:rPr>
        <w:t>riven Repayment Plan was served by U.S. first class mail and</w:t>
      </w:r>
      <w:r w:rsidR="005241BF" w:rsidRPr="00A91F2B">
        <w:rPr>
          <w:rFonts w:ascii="Arial" w:hAnsi="Arial" w:cs="Arial"/>
          <w:sz w:val="24"/>
          <w:szCs w:val="24"/>
        </w:rPr>
        <w:t xml:space="preserve"> by email, if required under Section IV of the Court’s Student Loan Procedures </w:t>
      </w:r>
      <w:r w:rsidRPr="00A91F2B">
        <w:rPr>
          <w:rFonts w:ascii="Arial" w:hAnsi="Arial" w:cs="Arial"/>
          <w:sz w:val="24"/>
          <w:szCs w:val="24"/>
        </w:rPr>
        <w:t xml:space="preserve">or </w:t>
      </w:r>
      <w:r w:rsidR="005241BF" w:rsidRPr="00A91F2B">
        <w:rPr>
          <w:rFonts w:ascii="Arial" w:hAnsi="Arial" w:cs="Arial"/>
          <w:sz w:val="24"/>
          <w:szCs w:val="24"/>
        </w:rPr>
        <w:t xml:space="preserve">through </w:t>
      </w:r>
      <w:r w:rsidRPr="00A91F2B">
        <w:rPr>
          <w:rFonts w:ascii="Arial" w:hAnsi="Arial" w:cs="Arial"/>
          <w:sz w:val="24"/>
          <w:szCs w:val="24"/>
        </w:rPr>
        <w:t>CM/ECF</w:t>
      </w:r>
      <w:r w:rsidR="005241BF" w:rsidRPr="00A91F2B">
        <w:rPr>
          <w:rFonts w:ascii="Arial" w:hAnsi="Arial" w:cs="Arial"/>
          <w:sz w:val="24"/>
          <w:szCs w:val="24"/>
        </w:rPr>
        <w:t xml:space="preserve"> on registered users,</w:t>
      </w:r>
      <w:r w:rsidRPr="00A91F2B">
        <w:rPr>
          <w:rFonts w:ascii="Arial" w:hAnsi="Arial" w:cs="Arial"/>
          <w:sz w:val="24"/>
          <w:szCs w:val="24"/>
        </w:rPr>
        <w:t xml:space="preserve"> upon the parties listed below on ______________________, 20____.    </w:t>
      </w:r>
    </w:p>
    <w:p w14:paraId="7DE998D3" w14:textId="77777777" w:rsidR="00236D71" w:rsidRPr="00A91F2B" w:rsidRDefault="00236D71" w:rsidP="00236D7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598C2C7" w14:textId="77777777" w:rsidR="00236D71" w:rsidRPr="00A91F2B" w:rsidRDefault="00236D71" w:rsidP="00236D71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ab/>
      </w:r>
    </w:p>
    <w:p w14:paraId="507503F7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</w:p>
    <w:p w14:paraId="3425F2FF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</w:p>
    <w:p w14:paraId="2EE7F96E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/s/___________________________________</w:t>
      </w:r>
    </w:p>
    <w:p w14:paraId="1458ADCE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 xml:space="preserve">Attorney for Debtor  </w:t>
      </w:r>
    </w:p>
    <w:p w14:paraId="29107E32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_____________________________________</w:t>
      </w:r>
    </w:p>
    <w:p w14:paraId="78C60D24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Address</w:t>
      </w:r>
    </w:p>
    <w:p w14:paraId="60F31B22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_____________________________________</w:t>
      </w:r>
    </w:p>
    <w:p w14:paraId="6964C755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Telephone</w:t>
      </w:r>
    </w:p>
    <w:p w14:paraId="5A3FFBDE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_____________________________________</w:t>
      </w:r>
    </w:p>
    <w:p w14:paraId="63AE5461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Fax</w:t>
      </w:r>
    </w:p>
    <w:p w14:paraId="31E7FA2F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</w:p>
    <w:p w14:paraId="2B75BAF6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_____________________________________</w:t>
      </w:r>
    </w:p>
    <w:p w14:paraId="5E9239B2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Florida Bar No. (if applicable)</w:t>
      </w:r>
      <w:r w:rsidRPr="00A91F2B">
        <w:rPr>
          <w:rFonts w:ascii="Arial" w:hAnsi="Arial" w:cs="Arial"/>
          <w:sz w:val="24"/>
          <w:szCs w:val="24"/>
        </w:rPr>
        <w:tab/>
      </w:r>
    </w:p>
    <w:p w14:paraId="2ABC42B3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_____________________________________</w:t>
      </w:r>
    </w:p>
    <w:p w14:paraId="1357891F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  <w:r w:rsidRPr="00A91F2B">
        <w:rPr>
          <w:rFonts w:ascii="Arial" w:hAnsi="Arial" w:cs="Arial"/>
          <w:sz w:val="24"/>
          <w:szCs w:val="24"/>
        </w:rPr>
        <w:t>Email</w:t>
      </w:r>
    </w:p>
    <w:p w14:paraId="203437AA" w14:textId="77777777" w:rsidR="00236D71" w:rsidRPr="00A91F2B" w:rsidRDefault="00236D71" w:rsidP="00236D71">
      <w:pPr>
        <w:pStyle w:val="NoSpacing"/>
        <w:rPr>
          <w:rFonts w:ascii="Arial" w:hAnsi="Arial" w:cs="Arial"/>
          <w:sz w:val="24"/>
          <w:szCs w:val="24"/>
        </w:rPr>
      </w:pPr>
    </w:p>
    <w:p w14:paraId="0E484097" w14:textId="77777777" w:rsidR="00236D71" w:rsidRPr="00A91F2B" w:rsidRDefault="00236D71" w:rsidP="00FD7ADB">
      <w:pPr>
        <w:spacing w:after="0" w:line="240" w:lineRule="auto"/>
        <w:jc w:val="both"/>
        <w:rPr>
          <w:rFonts w:cs="Arial"/>
          <w:sz w:val="24"/>
        </w:rPr>
      </w:pPr>
      <w:r w:rsidRPr="00A91F2B">
        <w:rPr>
          <w:rFonts w:cs="Arial"/>
          <w:sz w:val="24"/>
        </w:rPr>
        <w:t xml:space="preserve">Copies to: </w:t>
      </w:r>
      <w:r w:rsidR="005241BF" w:rsidRPr="00A91F2B">
        <w:rPr>
          <w:rFonts w:cs="Arial"/>
          <w:sz w:val="24"/>
        </w:rPr>
        <w:t>[List all parties entitled to notice under the Court’s Student Loan Program Procedures]</w:t>
      </w:r>
    </w:p>
    <w:p w14:paraId="04E28D71" w14:textId="77777777" w:rsidR="004C20A5" w:rsidRPr="004C20A5" w:rsidRDefault="004C20A5" w:rsidP="00236D71">
      <w:pPr>
        <w:spacing w:after="0" w:line="480" w:lineRule="auto"/>
        <w:jc w:val="center"/>
        <w:rPr>
          <w:rFonts w:ascii="Times New Roman" w:hAnsi="Times New Roman"/>
          <w:sz w:val="24"/>
        </w:rPr>
      </w:pPr>
    </w:p>
    <w:sectPr w:rsidR="004C20A5" w:rsidRPr="004C20A5" w:rsidSect="00A943D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6209A" w14:textId="77777777" w:rsidR="007C1C6B" w:rsidRDefault="007C1C6B" w:rsidP="004B79F0">
      <w:pPr>
        <w:spacing w:after="0" w:line="240" w:lineRule="auto"/>
      </w:pPr>
      <w:r>
        <w:separator/>
      </w:r>
    </w:p>
  </w:endnote>
  <w:endnote w:type="continuationSeparator" w:id="0">
    <w:p w14:paraId="7067D8D9" w14:textId="77777777" w:rsidR="007C1C6B" w:rsidRDefault="007C1C6B" w:rsidP="004B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111E1" w14:textId="6DB00292" w:rsidR="004B79F0" w:rsidRDefault="004B79F0">
    <w:pPr>
      <w:pStyle w:val="Footer"/>
    </w:pPr>
    <w:r>
      <w:t>SLP</w:t>
    </w:r>
    <w:r w:rsidR="006B1AE5">
      <w:t>-</w:t>
    </w:r>
    <w:r>
      <w:t>LF-</w:t>
    </w:r>
    <w:r w:rsidR="006B1AE5">
      <w:t>0</w:t>
    </w:r>
    <w:r>
      <w:t>4 (</w:t>
    </w:r>
    <w:r w:rsidR="0051256D">
      <w:t>05/01</w:t>
    </w:r>
    <w:r>
      <w:t>/2021)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8DE74" w14:textId="77777777" w:rsidR="007C1C6B" w:rsidRDefault="007C1C6B" w:rsidP="004B79F0">
      <w:pPr>
        <w:spacing w:after="0" w:line="240" w:lineRule="auto"/>
      </w:pPr>
      <w:r>
        <w:separator/>
      </w:r>
    </w:p>
  </w:footnote>
  <w:footnote w:type="continuationSeparator" w:id="0">
    <w:p w14:paraId="011EB69D" w14:textId="77777777" w:rsidR="007C1C6B" w:rsidRDefault="007C1C6B" w:rsidP="004B7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376A4"/>
    <w:multiLevelType w:val="hybridMultilevel"/>
    <w:tmpl w:val="22568142"/>
    <w:lvl w:ilvl="0" w:tplc="99FCCCC4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8C332C"/>
    <w:multiLevelType w:val="hybridMultilevel"/>
    <w:tmpl w:val="B4CCADC0"/>
    <w:lvl w:ilvl="0" w:tplc="021640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F7AF5"/>
    <w:multiLevelType w:val="hybridMultilevel"/>
    <w:tmpl w:val="03122C5A"/>
    <w:lvl w:ilvl="0" w:tplc="1758E0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315BE8"/>
    <w:multiLevelType w:val="hybridMultilevel"/>
    <w:tmpl w:val="944255E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0F516B"/>
    <w:multiLevelType w:val="hybridMultilevel"/>
    <w:tmpl w:val="9A4CC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F76EE"/>
    <w:multiLevelType w:val="hybridMultilevel"/>
    <w:tmpl w:val="EB548218"/>
    <w:lvl w:ilvl="0" w:tplc="0C64D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6A2FB2">
      <w:start w:val="1"/>
      <w:numFmt w:val="lowerLetter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4D0898"/>
    <w:multiLevelType w:val="hybridMultilevel"/>
    <w:tmpl w:val="B62AF850"/>
    <w:lvl w:ilvl="0" w:tplc="944CC8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131152"/>
    <w:multiLevelType w:val="hybridMultilevel"/>
    <w:tmpl w:val="B3762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30829"/>
    <w:multiLevelType w:val="hybridMultilevel"/>
    <w:tmpl w:val="03122C5A"/>
    <w:lvl w:ilvl="0" w:tplc="1758E0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797CFC"/>
    <w:multiLevelType w:val="hybridMultilevel"/>
    <w:tmpl w:val="43A21F96"/>
    <w:lvl w:ilvl="0" w:tplc="6DE8B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MTc0tzA0MDIxMTZR0lEKTi0uzszPAykwqgUAra6RRSwAAAA="/>
  </w:docVars>
  <w:rsids>
    <w:rsidRoot w:val="005232EE"/>
    <w:rsid w:val="0000026C"/>
    <w:rsid w:val="00014050"/>
    <w:rsid w:val="0002611E"/>
    <w:rsid w:val="00035EBA"/>
    <w:rsid w:val="00037110"/>
    <w:rsid w:val="00055DB5"/>
    <w:rsid w:val="000A3591"/>
    <w:rsid w:val="000C013A"/>
    <w:rsid w:val="000C316C"/>
    <w:rsid w:val="000D35FD"/>
    <w:rsid w:val="00101927"/>
    <w:rsid w:val="00112D9F"/>
    <w:rsid w:val="00116EEA"/>
    <w:rsid w:val="0011764A"/>
    <w:rsid w:val="001220FC"/>
    <w:rsid w:val="001412B3"/>
    <w:rsid w:val="00166B69"/>
    <w:rsid w:val="00183988"/>
    <w:rsid w:val="001A472D"/>
    <w:rsid w:val="001E3762"/>
    <w:rsid w:val="001E5B6E"/>
    <w:rsid w:val="001F479D"/>
    <w:rsid w:val="00213785"/>
    <w:rsid w:val="0023117B"/>
    <w:rsid w:val="00236D71"/>
    <w:rsid w:val="002616F1"/>
    <w:rsid w:val="0026226B"/>
    <w:rsid w:val="00263868"/>
    <w:rsid w:val="0028072D"/>
    <w:rsid w:val="00282677"/>
    <w:rsid w:val="00282F4B"/>
    <w:rsid w:val="002A5D05"/>
    <w:rsid w:val="002A7C1E"/>
    <w:rsid w:val="002C6E87"/>
    <w:rsid w:val="002E3BDE"/>
    <w:rsid w:val="002E7368"/>
    <w:rsid w:val="00320398"/>
    <w:rsid w:val="00342A6E"/>
    <w:rsid w:val="0036126D"/>
    <w:rsid w:val="00366151"/>
    <w:rsid w:val="00367F17"/>
    <w:rsid w:val="003B572C"/>
    <w:rsid w:val="003D5853"/>
    <w:rsid w:val="003E3EEB"/>
    <w:rsid w:val="00402E3F"/>
    <w:rsid w:val="004205FD"/>
    <w:rsid w:val="0042134C"/>
    <w:rsid w:val="0043278B"/>
    <w:rsid w:val="0045625C"/>
    <w:rsid w:val="004924D4"/>
    <w:rsid w:val="004B79F0"/>
    <w:rsid w:val="004C20A5"/>
    <w:rsid w:val="00510E14"/>
    <w:rsid w:val="00510F4B"/>
    <w:rsid w:val="0051256D"/>
    <w:rsid w:val="005232EE"/>
    <w:rsid w:val="005241BF"/>
    <w:rsid w:val="00562246"/>
    <w:rsid w:val="0057090F"/>
    <w:rsid w:val="00596E9D"/>
    <w:rsid w:val="005C1BA9"/>
    <w:rsid w:val="005D3797"/>
    <w:rsid w:val="005E3018"/>
    <w:rsid w:val="006558EA"/>
    <w:rsid w:val="00657394"/>
    <w:rsid w:val="0067218E"/>
    <w:rsid w:val="006B1605"/>
    <w:rsid w:val="006B1AE5"/>
    <w:rsid w:val="006C1CF3"/>
    <w:rsid w:val="006D541D"/>
    <w:rsid w:val="006E4354"/>
    <w:rsid w:val="007163AA"/>
    <w:rsid w:val="007621BB"/>
    <w:rsid w:val="00765EA2"/>
    <w:rsid w:val="007927F4"/>
    <w:rsid w:val="00793483"/>
    <w:rsid w:val="007968A1"/>
    <w:rsid w:val="007A15F8"/>
    <w:rsid w:val="007C1C6B"/>
    <w:rsid w:val="007E634C"/>
    <w:rsid w:val="008050BE"/>
    <w:rsid w:val="00825039"/>
    <w:rsid w:val="00830E61"/>
    <w:rsid w:val="00834452"/>
    <w:rsid w:val="00861DDD"/>
    <w:rsid w:val="00867CE7"/>
    <w:rsid w:val="00870C0F"/>
    <w:rsid w:val="00886C90"/>
    <w:rsid w:val="0089211A"/>
    <w:rsid w:val="008C1AC6"/>
    <w:rsid w:val="008C203A"/>
    <w:rsid w:val="008E0BBB"/>
    <w:rsid w:val="0091599D"/>
    <w:rsid w:val="009664CA"/>
    <w:rsid w:val="00970D04"/>
    <w:rsid w:val="00970FBD"/>
    <w:rsid w:val="00987CF7"/>
    <w:rsid w:val="00991835"/>
    <w:rsid w:val="009A41FA"/>
    <w:rsid w:val="009C74B5"/>
    <w:rsid w:val="009F1E13"/>
    <w:rsid w:val="00A02C03"/>
    <w:rsid w:val="00A04B0F"/>
    <w:rsid w:val="00A06019"/>
    <w:rsid w:val="00A1265A"/>
    <w:rsid w:val="00A43394"/>
    <w:rsid w:val="00A550EB"/>
    <w:rsid w:val="00A6479B"/>
    <w:rsid w:val="00A64A9C"/>
    <w:rsid w:val="00A769F7"/>
    <w:rsid w:val="00A91F2B"/>
    <w:rsid w:val="00A943DC"/>
    <w:rsid w:val="00A97F46"/>
    <w:rsid w:val="00AA649A"/>
    <w:rsid w:val="00B11D61"/>
    <w:rsid w:val="00B161A2"/>
    <w:rsid w:val="00B17312"/>
    <w:rsid w:val="00B33041"/>
    <w:rsid w:val="00B40DEC"/>
    <w:rsid w:val="00B411C8"/>
    <w:rsid w:val="00B535E8"/>
    <w:rsid w:val="00B570E9"/>
    <w:rsid w:val="00B7544D"/>
    <w:rsid w:val="00B96393"/>
    <w:rsid w:val="00B979EE"/>
    <w:rsid w:val="00BB0618"/>
    <w:rsid w:val="00BC2D2B"/>
    <w:rsid w:val="00BE30E1"/>
    <w:rsid w:val="00BF2C55"/>
    <w:rsid w:val="00C10DDB"/>
    <w:rsid w:val="00C15073"/>
    <w:rsid w:val="00C17EF3"/>
    <w:rsid w:val="00C226C3"/>
    <w:rsid w:val="00C45272"/>
    <w:rsid w:val="00C612F3"/>
    <w:rsid w:val="00C618FF"/>
    <w:rsid w:val="00CB0F1A"/>
    <w:rsid w:val="00CC5DE3"/>
    <w:rsid w:val="00CF2EB6"/>
    <w:rsid w:val="00CF5341"/>
    <w:rsid w:val="00D10AF8"/>
    <w:rsid w:val="00D31A52"/>
    <w:rsid w:val="00D37C9E"/>
    <w:rsid w:val="00D42887"/>
    <w:rsid w:val="00D5264E"/>
    <w:rsid w:val="00D64BE6"/>
    <w:rsid w:val="00D770AE"/>
    <w:rsid w:val="00D8661A"/>
    <w:rsid w:val="00DC3DB7"/>
    <w:rsid w:val="00E007B5"/>
    <w:rsid w:val="00E16510"/>
    <w:rsid w:val="00E27CC5"/>
    <w:rsid w:val="00E564D6"/>
    <w:rsid w:val="00E843F6"/>
    <w:rsid w:val="00EA1F04"/>
    <w:rsid w:val="00EA71EA"/>
    <w:rsid w:val="00ED68A9"/>
    <w:rsid w:val="00F179CB"/>
    <w:rsid w:val="00F31E64"/>
    <w:rsid w:val="00F3288B"/>
    <w:rsid w:val="00F57956"/>
    <w:rsid w:val="00FA45BD"/>
    <w:rsid w:val="00FC4C57"/>
    <w:rsid w:val="00FD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2594"/>
  <w15:chartTrackingRefBased/>
  <w15:docId w15:val="{9B50716B-98E0-426C-BCD2-EB121932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10"/>
    <w:pPr>
      <w:spacing w:after="200" w:line="276" w:lineRule="auto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161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9F1E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7C1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596E9D"/>
    <w:pPr>
      <w:widowControl w:val="0"/>
      <w:suppressLineNumbers/>
      <w:suppressAutoHyphens/>
      <w:autoSpaceDE w:val="0"/>
      <w:spacing w:after="0" w:line="240" w:lineRule="auto"/>
    </w:pPr>
    <w:rPr>
      <w:rFonts w:ascii="Courier" w:hAnsi="Courier" w:cs="Calibri"/>
      <w:sz w:val="24"/>
      <w:lang w:eastAsia="ar-SA"/>
    </w:rPr>
  </w:style>
  <w:style w:type="character" w:styleId="Hyperlink">
    <w:name w:val="Hyperlink"/>
    <w:uiPriority w:val="99"/>
    <w:unhideWhenUsed/>
    <w:rsid w:val="0067218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C1BA9"/>
    <w:pPr>
      <w:spacing w:after="0" w:line="240" w:lineRule="auto"/>
      <w:jc w:val="center"/>
    </w:pPr>
    <w:rPr>
      <w:rFonts w:ascii="Times New Roman" w:hAnsi="Times New Roman"/>
      <w:b/>
      <w:szCs w:val="20"/>
    </w:rPr>
  </w:style>
  <w:style w:type="character" w:customStyle="1" w:styleId="TitleChar">
    <w:name w:val="Title Char"/>
    <w:link w:val="Title"/>
    <w:rsid w:val="005C1BA9"/>
    <w:rPr>
      <w:rFonts w:ascii="Times New Roman" w:eastAsia="Times New Roman" w:hAnsi="Times New Roman"/>
      <w:b/>
      <w:szCs w:val="20"/>
    </w:rPr>
  </w:style>
  <w:style w:type="paragraph" w:styleId="NoSpacing">
    <w:name w:val="No Spacing"/>
    <w:uiPriority w:val="1"/>
    <w:qFormat/>
    <w:rsid w:val="00236D71"/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B79F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B79F0"/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4B79F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B79F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sb.uscourts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DAEF8-D77B-42D8-B915-CCBC9D48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1657</Characters>
  <Application>Microsoft Office Word</Application>
  <DocSecurity>0</DocSecurity>
  <Lines>184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http://www.flsb.uscourts.gov/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gblake</dc:creator>
  <cp:keywords/>
  <cp:lastModifiedBy>Dania Muniz</cp:lastModifiedBy>
  <cp:revision>7</cp:revision>
  <cp:lastPrinted>2019-09-25T18:00:00Z</cp:lastPrinted>
  <dcterms:created xsi:type="dcterms:W3CDTF">2021-02-25T17:31:00Z</dcterms:created>
  <dcterms:modified xsi:type="dcterms:W3CDTF">2021-03-11T14:37:00Z</dcterms:modified>
</cp:coreProperties>
</file>