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D8E3E6" w14:textId="77777777" w:rsidR="00C1246E" w:rsidRPr="00B94633" w:rsidRDefault="00C1246E" w:rsidP="00C124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r w:rsidRPr="00B94633">
        <w:rPr>
          <w:rFonts w:ascii="Arial" w:hAnsi="Arial" w:cs="Arial"/>
          <w:b/>
        </w:rPr>
        <w:t>UNITED STATES BANKRUPTCY COURT</w:t>
      </w:r>
    </w:p>
    <w:p w14:paraId="33ABE05F" w14:textId="77777777" w:rsidR="00C1246E" w:rsidRPr="00B94633" w:rsidRDefault="00C1246E" w:rsidP="00C124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r w:rsidRPr="00B94633">
        <w:rPr>
          <w:rFonts w:ascii="Arial" w:hAnsi="Arial" w:cs="Arial"/>
          <w:b/>
        </w:rPr>
        <w:t>SOUTHERN DISTRICT OF FLORIDA</w:t>
      </w:r>
    </w:p>
    <w:p w14:paraId="63CB730D" w14:textId="77777777" w:rsidR="00C1246E" w:rsidRPr="00E1028B" w:rsidRDefault="00990A6C" w:rsidP="00C124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sz w:val="22"/>
          <w:szCs w:val="22"/>
        </w:rPr>
      </w:pPr>
      <w:hyperlink r:id="rId6" w:history="1">
        <w:r w:rsidR="00E1028B" w:rsidRPr="00E1028B">
          <w:rPr>
            <w:rStyle w:val="Hyperlink"/>
            <w:rFonts w:ascii="Arial" w:hAnsi="Arial" w:cs="Arial"/>
            <w:sz w:val="22"/>
            <w:szCs w:val="22"/>
          </w:rPr>
          <w:t>www.flsb.uscourts.gov</w:t>
        </w:r>
      </w:hyperlink>
    </w:p>
    <w:p w14:paraId="0F09B210" w14:textId="77777777" w:rsidR="00C1246E" w:rsidRPr="00B94633" w:rsidRDefault="00C1246E" w:rsidP="00C124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p>
    <w:p w14:paraId="0200B85A" w14:textId="77777777" w:rsidR="00C1246E" w:rsidRPr="00B94633" w:rsidRDefault="00C1246E" w:rsidP="00C124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r w:rsidRPr="00B94633">
        <w:rPr>
          <w:rFonts w:ascii="Arial" w:hAnsi="Arial" w:cs="Arial"/>
        </w:rPr>
        <w:t>In re:</w:t>
      </w:r>
      <w:r w:rsidRPr="00B94633">
        <w:rPr>
          <w:rFonts w:ascii="Arial" w:hAnsi="Arial" w:cs="Arial"/>
        </w:rPr>
        <w:tab/>
      </w:r>
      <w:r w:rsidRPr="00B94633">
        <w:rPr>
          <w:rFonts w:ascii="Arial" w:hAnsi="Arial" w:cs="Arial"/>
        </w:rPr>
        <w:tab/>
      </w:r>
      <w:r w:rsidRPr="00B94633">
        <w:rPr>
          <w:rFonts w:ascii="Arial" w:hAnsi="Arial" w:cs="Arial"/>
        </w:rPr>
        <w:tab/>
      </w:r>
      <w:r w:rsidRPr="00B94633">
        <w:rPr>
          <w:rFonts w:ascii="Arial" w:hAnsi="Arial" w:cs="Arial"/>
        </w:rPr>
        <w:tab/>
      </w:r>
      <w:r w:rsidRPr="00B94633">
        <w:rPr>
          <w:rFonts w:ascii="Arial" w:hAnsi="Arial" w:cs="Arial"/>
        </w:rPr>
        <w:tab/>
      </w:r>
      <w:r w:rsidRPr="00B94633">
        <w:rPr>
          <w:rFonts w:ascii="Arial" w:hAnsi="Arial" w:cs="Arial"/>
        </w:rPr>
        <w:tab/>
      </w:r>
      <w:r w:rsidRPr="00B94633">
        <w:rPr>
          <w:rFonts w:ascii="Arial" w:hAnsi="Arial" w:cs="Arial"/>
        </w:rPr>
        <w:tab/>
      </w:r>
      <w:r w:rsidR="005604C7">
        <w:rPr>
          <w:rFonts w:ascii="Arial" w:hAnsi="Arial" w:cs="Arial"/>
        </w:rPr>
        <w:t>Case</w:t>
      </w:r>
      <w:r w:rsidRPr="00B94633">
        <w:rPr>
          <w:rFonts w:ascii="Arial" w:hAnsi="Arial" w:cs="Arial"/>
        </w:rPr>
        <w:t xml:space="preserve"> N</w:t>
      </w:r>
      <w:r w:rsidR="005604C7">
        <w:rPr>
          <w:rFonts w:ascii="Arial" w:hAnsi="Arial" w:cs="Arial"/>
        </w:rPr>
        <w:t>o</w:t>
      </w:r>
      <w:r w:rsidRPr="00B94633">
        <w:rPr>
          <w:rFonts w:ascii="Arial" w:hAnsi="Arial" w:cs="Arial"/>
        </w:rPr>
        <w:t>.</w:t>
      </w:r>
    </w:p>
    <w:p w14:paraId="70AD126F" w14:textId="77777777" w:rsidR="00C1246E" w:rsidRPr="00B94633" w:rsidRDefault="00E1028B" w:rsidP="00C124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Chapter</w:t>
      </w:r>
    </w:p>
    <w:p w14:paraId="3AA91FF1" w14:textId="77777777" w:rsidR="00C1246E" w:rsidRPr="00B94633" w:rsidRDefault="00C1246E" w:rsidP="00C124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14:paraId="053B3573" w14:textId="77777777" w:rsidR="00C1246E" w:rsidRPr="00B94633" w:rsidRDefault="00C1246E" w:rsidP="00C124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14:paraId="4B7E2889" w14:textId="77777777" w:rsidR="00C1246E" w:rsidRPr="00B94633" w:rsidRDefault="00C1246E" w:rsidP="00C124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firstLine="720"/>
        <w:rPr>
          <w:rFonts w:ascii="Arial" w:hAnsi="Arial" w:cs="Arial"/>
        </w:rPr>
      </w:pPr>
    </w:p>
    <w:p w14:paraId="41E5EC9B" w14:textId="77777777" w:rsidR="00C1246E" w:rsidRPr="00E1028B" w:rsidRDefault="00E1028B" w:rsidP="00C124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u w:val="single"/>
        </w:rPr>
      </w:pPr>
      <w:r>
        <w:rPr>
          <w:rFonts w:ascii="Arial" w:hAnsi="Arial" w:cs="Arial"/>
          <w:u w:val="single"/>
        </w:rPr>
        <w:t xml:space="preserve">                       </w:t>
      </w:r>
      <w:r w:rsidRPr="00E1028B">
        <w:rPr>
          <w:rFonts w:ascii="Arial" w:hAnsi="Arial" w:cs="Arial"/>
          <w:u w:val="single"/>
        </w:rPr>
        <w:t>Debtor(s)</w:t>
      </w:r>
      <w:r>
        <w:rPr>
          <w:rFonts w:ascii="Arial" w:hAnsi="Arial" w:cs="Arial"/>
          <w:u w:val="single"/>
        </w:rPr>
        <w:t xml:space="preserve">              </w:t>
      </w:r>
      <w:r w:rsidR="00C1246E" w:rsidRPr="00E1028B">
        <w:rPr>
          <w:rFonts w:ascii="Arial" w:hAnsi="Arial" w:cs="Arial"/>
        </w:rPr>
        <w:t>/</w:t>
      </w:r>
    </w:p>
    <w:p w14:paraId="2CB2D22C" w14:textId="77777777" w:rsidR="00C1246E" w:rsidRPr="00B94633" w:rsidRDefault="00C1246E" w:rsidP="00C124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14:paraId="6335AFFC" w14:textId="77777777" w:rsidR="00C1246E" w:rsidRDefault="00C1246E" w:rsidP="00C124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bCs/>
          <w:u w:val="single"/>
        </w:rPr>
      </w:pPr>
    </w:p>
    <w:p w14:paraId="1DAD33C3" w14:textId="77777777" w:rsidR="00004ECA" w:rsidRDefault="00C1246E" w:rsidP="00C124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bCs/>
        </w:rPr>
      </w:pPr>
      <w:r w:rsidRPr="00C1246E">
        <w:rPr>
          <w:rFonts w:ascii="Arial" w:hAnsi="Arial" w:cs="Arial"/>
          <w:b/>
          <w:bCs/>
        </w:rPr>
        <w:t xml:space="preserve">ORDER </w:t>
      </w:r>
      <w:r w:rsidR="00204EB5">
        <w:rPr>
          <w:rFonts w:ascii="Arial" w:hAnsi="Arial" w:cs="Arial"/>
          <w:b/>
          <w:bCs/>
        </w:rPr>
        <w:t xml:space="preserve">GRANTING </w:t>
      </w:r>
      <w:r w:rsidR="00004ECA">
        <w:rPr>
          <w:rFonts w:ascii="Arial" w:hAnsi="Arial" w:cs="Arial"/>
          <w:b/>
          <w:bCs/>
        </w:rPr>
        <w:t xml:space="preserve">SELF-REPRESENTED </w:t>
      </w:r>
      <w:r w:rsidRPr="00C1246E">
        <w:rPr>
          <w:rFonts w:ascii="Arial" w:hAnsi="Arial" w:cs="Arial"/>
          <w:b/>
          <w:bCs/>
        </w:rPr>
        <w:t>DEBTOR</w:t>
      </w:r>
      <w:r w:rsidR="00204EB5">
        <w:rPr>
          <w:rFonts w:ascii="Arial" w:hAnsi="Arial" w:cs="Arial"/>
          <w:b/>
          <w:bCs/>
        </w:rPr>
        <w:t>’S</w:t>
      </w:r>
      <w:r w:rsidRPr="00C1246E">
        <w:rPr>
          <w:rFonts w:ascii="Arial" w:hAnsi="Arial" w:cs="Arial"/>
          <w:b/>
          <w:bCs/>
        </w:rPr>
        <w:t xml:space="preserve"> </w:t>
      </w:r>
    </w:p>
    <w:p w14:paraId="18A771D2" w14:textId="77777777" w:rsidR="00C1246E" w:rsidRPr="00C1246E" w:rsidRDefault="00204EB5" w:rsidP="00C124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bCs/>
        </w:rPr>
      </w:pPr>
      <w:r>
        <w:rPr>
          <w:rFonts w:ascii="Arial" w:hAnsi="Arial" w:cs="Arial"/>
          <w:b/>
          <w:bCs/>
        </w:rPr>
        <w:t xml:space="preserve">VERIFIED MOTION FOR REFERRAL </w:t>
      </w:r>
      <w:r w:rsidR="00C1246E" w:rsidRPr="00C1246E">
        <w:rPr>
          <w:rFonts w:ascii="Arial" w:hAnsi="Arial" w:cs="Arial"/>
          <w:b/>
          <w:bCs/>
        </w:rPr>
        <w:t>TO</w:t>
      </w:r>
      <w:r w:rsidR="00004ECA">
        <w:rPr>
          <w:rFonts w:ascii="Arial" w:hAnsi="Arial" w:cs="Arial"/>
          <w:b/>
          <w:bCs/>
        </w:rPr>
        <w:t xml:space="preserve"> </w:t>
      </w:r>
      <w:r w:rsidR="00F90BB4">
        <w:rPr>
          <w:rFonts w:ascii="Arial" w:hAnsi="Arial" w:cs="Arial"/>
          <w:b/>
          <w:bCs/>
        </w:rPr>
        <w:t>MORTGAGE MODIFICATION</w:t>
      </w:r>
      <w:r w:rsidR="00C1246E" w:rsidRPr="00C1246E">
        <w:rPr>
          <w:rFonts w:ascii="Arial" w:hAnsi="Arial" w:cs="Arial"/>
          <w:b/>
          <w:bCs/>
        </w:rPr>
        <w:t xml:space="preserve"> MEDIATION</w:t>
      </w:r>
    </w:p>
    <w:p w14:paraId="6AC63EAF" w14:textId="77777777" w:rsidR="00C1246E" w:rsidRPr="00B94633" w:rsidRDefault="00C1246E" w:rsidP="00C124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bCs/>
          <w:u w:val="single"/>
        </w:rPr>
      </w:pPr>
    </w:p>
    <w:p w14:paraId="525F9EA8" w14:textId="77777777" w:rsidR="00C1246E" w:rsidRPr="00B94633" w:rsidRDefault="00C1246E" w:rsidP="00C124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rPr>
      </w:pPr>
    </w:p>
    <w:p w14:paraId="39568034" w14:textId="77777777" w:rsidR="00C1246E" w:rsidRPr="00B94633" w:rsidRDefault="00C1246E" w:rsidP="00C1246E">
      <w:pPr>
        <w:pStyle w:val="ListParagra"/>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line="480" w:lineRule="auto"/>
        <w:ind w:left="0" w:firstLine="630"/>
        <w:jc w:val="both"/>
        <w:rPr>
          <w:sz w:val="24"/>
          <w:szCs w:val="24"/>
        </w:rPr>
      </w:pPr>
      <w:r w:rsidRPr="00B94633">
        <w:rPr>
          <w:sz w:val="24"/>
          <w:szCs w:val="24"/>
        </w:rPr>
        <w:t xml:space="preserve">This matter came </w:t>
      </w:r>
      <w:r>
        <w:rPr>
          <w:sz w:val="24"/>
          <w:szCs w:val="24"/>
        </w:rPr>
        <w:t xml:space="preserve">on for hearing before the </w:t>
      </w:r>
      <w:r w:rsidR="007C4580">
        <w:rPr>
          <w:sz w:val="24"/>
          <w:szCs w:val="24"/>
        </w:rPr>
        <w:t>Court</w:t>
      </w:r>
      <w:r>
        <w:rPr>
          <w:sz w:val="24"/>
          <w:szCs w:val="24"/>
        </w:rPr>
        <w:t xml:space="preserve"> on __________, on </w:t>
      </w:r>
      <w:r w:rsidRPr="00B94633">
        <w:rPr>
          <w:sz w:val="24"/>
          <w:szCs w:val="24"/>
        </w:rPr>
        <w:t xml:space="preserve">the </w:t>
      </w:r>
      <w:r w:rsidR="00004ECA">
        <w:rPr>
          <w:sz w:val="24"/>
          <w:szCs w:val="24"/>
        </w:rPr>
        <w:t>Self-Represented</w:t>
      </w:r>
      <w:r w:rsidRPr="00B94633">
        <w:rPr>
          <w:sz w:val="24"/>
          <w:szCs w:val="24"/>
        </w:rPr>
        <w:t xml:space="preserve"> Debtor’s Verified Motion for Referral to </w:t>
      </w:r>
      <w:r w:rsidR="00F90BB4">
        <w:rPr>
          <w:sz w:val="24"/>
          <w:szCs w:val="24"/>
        </w:rPr>
        <w:t>Mortgage Modification</w:t>
      </w:r>
      <w:r w:rsidRPr="00B94633">
        <w:rPr>
          <w:sz w:val="24"/>
          <w:szCs w:val="24"/>
        </w:rPr>
        <w:t xml:space="preserve"> Mediation (“</w:t>
      </w:r>
      <w:r w:rsidR="003E354A" w:rsidRPr="003E354A">
        <w:rPr>
          <w:i/>
          <w:sz w:val="24"/>
          <w:szCs w:val="24"/>
        </w:rPr>
        <w:t>Pro Se</w:t>
      </w:r>
      <w:r w:rsidR="003E354A">
        <w:rPr>
          <w:sz w:val="24"/>
          <w:szCs w:val="24"/>
        </w:rPr>
        <w:t xml:space="preserve"> </w:t>
      </w:r>
      <w:r w:rsidRPr="00B94633">
        <w:rPr>
          <w:sz w:val="24"/>
          <w:szCs w:val="24"/>
        </w:rPr>
        <w:t>Motion”)</w:t>
      </w:r>
      <w:r w:rsidR="00210C5D">
        <w:rPr>
          <w:sz w:val="24"/>
          <w:szCs w:val="24"/>
        </w:rPr>
        <w:t xml:space="preserve"> for Debtor’s real property located at ______________________ (street address).  The Pro Se Motion was served on </w:t>
      </w:r>
      <w:r w:rsidR="00210C5D">
        <w:rPr>
          <w:sz w:val="24"/>
          <w:szCs w:val="24"/>
          <w:u w:val="single"/>
        </w:rPr>
        <w:t xml:space="preserve">                      </w:t>
      </w:r>
      <w:r w:rsidR="00210C5D">
        <w:rPr>
          <w:sz w:val="24"/>
          <w:szCs w:val="24"/>
        </w:rPr>
        <w:t xml:space="preserve"> (“Lender”) on </w:t>
      </w:r>
      <w:r w:rsidR="00210C5D">
        <w:rPr>
          <w:sz w:val="24"/>
          <w:szCs w:val="24"/>
          <w:u w:val="single"/>
        </w:rPr>
        <w:t xml:space="preserve">                                ______________</w:t>
      </w:r>
      <w:r w:rsidRPr="00B94633">
        <w:rPr>
          <w:sz w:val="24"/>
          <w:szCs w:val="24"/>
        </w:rPr>
        <w:t xml:space="preserve">.  The </w:t>
      </w:r>
      <w:r w:rsidR="007C4580">
        <w:rPr>
          <w:sz w:val="24"/>
          <w:szCs w:val="24"/>
        </w:rPr>
        <w:t>Court</w:t>
      </w:r>
      <w:r w:rsidRPr="00B94633">
        <w:rPr>
          <w:sz w:val="24"/>
          <w:szCs w:val="24"/>
        </w:rPr>
        <w:t xml:space="preserve">, having </w:t>
      </w:r>
      <w:r>
        <w:rPr>
          <w:sz w:val="24"/>
          <w:szCs w:val="24"/>
        </w:rPr>
        <w:t xml:space="preserve">reviewed </w:t>
      </w:r>
      <w:r w:rsidRPr="00B94633">
        <w:rPr>
          <w:sz w:val="24"/>
          <w:szCs w:val="24"/>
        </w:rPr>
        <w:t xml:space="preserve">the </w:t>
      </w:r>
      <w:r w:rsidR="003E354A" w:rsidRPr="003E354A">
        <w:rPr>
          <w:i/>
          <w:sz w:val="24"/>
          <w:szCs w:val="24"/>
        </w:rPr>
        <w:t>Pro Se</w:t>
      </w:r>
      <w:r w:rsidR="003E354A">
        <w:rPr>
          <w:sz w:val="24"/>
          <w:szCs w:val="24"/>
        </w:rPr>
        <w:t xml:space="preserve"> </w:t>
      </w:r>
      <w:r w:rsidRPr="00B94633">
        <w:rPr>
          <w:sz w:val="24"/>
          <w:szCs w:val="24"/>
        </w:rPr>
        <w:t>Motion</w:t>
      </w:r>
      <w:r>
        <w:rPr>
          <w:sz w:val="24"/>
          <w:szCs w:val="24"/>
        </w:rPr>
        <w:t xml:space="preserve"> and considered the record in this case,</w:t>
      </w:r>
      <w:r w:rsidRPr="00B94633">
        <w:rPr>
          <w:sz w:val="24"/>
          <w:szCs w:val="24"/>
        </w:rPr>
        <w:t xml:space="preserve"> it is:</w:t>
      </w:r>
    </w:p>
    <w:p w14:paraId="46811751" w14:textId="77777777" w:rsidR="00C1246E" w:rsidRPr="00B94633" w:rsidRDefault="00C1246E" w:rsidP="00C124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firstLine="720"/>
        <w:jc w:val="both"/>
        <w:rPr>
          <w:rFonts w:ascii="Arial" w:hAnsi="Arial" w:cs="Arial"/>
          <w:b/>
        </w:rPr>
      </w:pPr>
      <w:r w:rsidRPr="00B94633">
        <w:rPr>
          <w:rFonts w:ascii="Arial" w:hAnsi="Arial" w:cs="Arial"/>
          <w:b/>
        </w:rPr>
        <w:t>ORDERED:</w:t>
      </w:r>
    </w:p>
    <w:p w14:paraId="616862C1" w14:textId="77777777" w:rsidR="00C1246E" w:rsidRDefault="00C1246E"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jc w:val="both"/>
      </w:pPr>
      <w:r>
        <w:t>1.</w:t>
      </w:r>
      <w:r>
        <w:tab/>
      </w:r>
      <w:r>
        <w:tab/>
      </w:r>
      <w:r w:rsidRPr="00B94633">
        <w:t xml:space="preserve">The </w:t>
      </w:r>
      <w:r w:rsidR="003E354A" w:rsidRPr="003E354A">
        <w:rPr>
          <w:i/>
        </w:rPr>
        <w:t>Pro Se</w:t>
      </w:r>
      <w:r w:rsidR="003E354A">
        <w:t xml:space="preserve"> </w:t>
      </w:r>
      <w:r w:rsidRPr="00B94633">
        <w:t>Motion is granted.</w:t>
      </w:r>
    </w:p>
    <w:p w14:paraId="7CA16844" w14:textId="77777777" w:rsidR="00C1246E" w:rsidRDefault="00C1246E"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sectPr w:rsidR="00C1246E" w:rsidSect="00C01452">
          <w:footerReference w:type="default" r:id="rId7"/>
          <w:pgSz w:w="12240" w:h="15840"/>
          <w:pgMar w:top="5760" w:right="1440" w:bottom="1440" w:left="1440" w:header="576" w:footer="720" w:gutter="0"/>
          <w:cols w:space="720"/>
          <w:docGrid w:linePitch="360"/>
        </w:sectPr>
      </w:pPr>
    </w:p>
    <w:p w14:paraId="5729F6F5" w14:textId="77777777" w:rsidR="00F90BB4" w:rsidRDefault="00C1246E"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color w:val="000000"/>
        </w:rPr>
      </w:pPr>
      <w:r>
        <w:lastRenderedPageBreak/>
        <w:t>2.</w:t>
      </w:r>
      <w:r>
        <w:tab/>
      </w:r>
      <w:r w:rsidRPr="00B94633">
        <w:t xml:space="preserve">The </w:t>
      </w:r>
      <w:r w:rsidR="007C4580">
        <w:t>Debtor</w:t>
      </w:r>
      <w:r w:rsidRPr="00B94633">
        <w:t xml:space="preserve"> and </w:t>
      </w:r>
      <w:r>
        <w:t>Lender</w:t>
      </w:r>
      <w:r w:rsidRPr="00B94633">
        <w:t xml:space="preserve"> are required to participate in </w:t>
      </w:r>
      <w:r w:rsidR="00F90BB4">
        <w:t>Mortgage Modification</w:t>
      </w:r>
      <w:r w:rsidRPr="00B94633">
        <w:t xml:space="preserve"> </w:t>
      </w:r>
      <w:r w:rsidR="0034378C">
        <w:t>M</w:t>
      </w:r>
      <w:r w:rsidRPr="00B94633">
        <w:t>ediation (“</w:t>
      </w:r>
      <w:r w:rsidR="00F90BB4">
        <w:t>MMM</w:t>
      </w:r>
      <w:r w:rsidRPr="00B94633">
        <w:t xml:space="preserve">”) in good faith.  </w:t>
      </w:r>
      <w:r w:rsidR="00F90BB4">
        <w:rPr>
          <w:color w:val="000000"/>
        </w:rPr>
        <w:t>MMM</w:t>
      </w:r>
      <w:r w:rsidRPr="00B94633">
        <w:rPr>
          <w:color w:val="000000"/>
        </w:rPr>
        <w:t xml:space="preserve"> shall be completed no later than 150 days from the date of this </w:t>
      </w:r>
      <w:r>
        <w:rPr>
          <w:color w:val="000000"/>
        </w:rPr>
        <w:t>Order</w:t>
      </w:r>
      <w:r w:rsidR="003E354A">
        <w:rPr>
          <w:color w:val="000000"/>
        </w:rPr>
        <w:t xml:space="preserve">, </w:t>
      </w:r>
      <w:r w:rsidR="00F90BB4" w:rsidRPr="00F90BB4">
        <w:rPr>
          <w:color w:val="000000"/>
        </w:rPr>
        <w:t xml:space="preserve">unless extended by written consent on the </w:t>
      </w:r>
      <w:r w:rsidR="00204EB5">
        <w:rPr>
          <w:color w:val="000000"/>
        </w:rPr>
        <w:t>approved M</w:t>
      </w:r>
      <w:r w:rsidR="00764D41">
        <w:rPr>
          <w:color w:val="000000"/>
        </w:rPr>
        <w:t xml:space="preserve">ortgage </w:t>
      </w:r>
      <w:r w:rsidR="00204EB5">
        <w:rPr>
          <w:color w:val="000000"/>
        </w:rPr>
        <w:t>M</w:t>
      </w:r>
      <w:r w:rsidR="00764D41">
        <w:rPr>
          <w:color w:val="000000"/>
        </w:rPr>
        <w:t xml:space="preserve">odification </w:t>
      </w:r>
      <w:r w:rsidR="00204EB5">
        <w:rPr>
          <w:color w:val="000000"/>
        </w:rPr>
        <w:t>M</w:t>
      </w:r>
      <w:r w:rsidR="00764D41">
        <w:rPr>
          <w:color w:val="000000"/>
        </w:rPr>
        <w:t>ediation</w:t>
      </w:r>
      <w:r w:rsidR="00204EB5">
        <w:rPr>
          <w:color w:val="000000"/>
        </w:rPr>
        <w:t xml:space="preserve"> P</w:t>
      </w:r>
      <w:r w:rsidR="00F90BB4" w:rsidRPr="00F90BB4">
        <w:rPr>
          <w:color w:val="000000"/>
        </w:rPr>
        <w:t>ortal</w:t>
      </w:r>
      <w:r w:rsidR="00204EB5">
        <w:rPr>
          <w:color w:val="000000"/>
        </w:rPr>
        <w:t xml:space="preserve"> (“MMM Portal)</w:t>
      </w:r>
      <w:r w:rsidR="00F90BB4" w:rsidRPr="00F90BB4">
        <w:rPr>
          <w:color w:val="000000"/>
        </w:rPr>
        <w:t>, by stipulation of the parties or by court order.</w:t>
      </w:r>
    </w:p>
    <w:p w14:paraId="7FF3F163" w14:textId="77777777" w:rsidR="00325B21" w:rsidRDefault="00C1246E"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color w:val="000000"/>
        </w:rPr>
      </w:pPr>
      <w:r w:rsidRPr="00B94633">
        <w:rPr>
          <w:color w:val="000000"/>
        </w:rPr>
        <w:t>3.</w:t>
      </w:r>
      <w:r w:rsidRPr="00B94633">
        <w:rPr>
          <w:color w:val="000000"/>
        </w:rPr>
        <w:tab/>
        <w:t>The Deb</w:t>
      </w:r>
      <w:r w:rsidR="00325B21">
        <w:rPr>
          <w:color w:val="000000"/>
        </w:rPr>
        <w:t>tor’</w:t>
      </w:r>
      <w:r w:rsidRPr="00B94633">
        <w:rPr>
          <w:color w:val="000000"/>
        </w:rPr>
        <w:t xml:space="preserve">s request to be excused from using the </w:t>
      </w:r>
      <w:r w:rsidR="00F90BB4">
        <w:rPr>
          <w:color w:val="000000"/>
        </w:rPr>
        <w:t>MMM</w:t>
      </w:r>
      <w:r w:rsidRPr="00B94633">
        <w:rPr>
          <w:color w:val="000000"/>
        </w:rPr>
        <w:t xml:space="preserve"> Portal is </w:t>
      </w:r>
    </w:p>
    <w:p w14:paraId="4C8061BE" w14:textId="77777777" w:rsidR="00C1246E" w:rsidRPr="00B94633" w:rsidRDefault="00325B21"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color w:val="000000"/>
        </w:rPr>
      </w:pPr>
      <w:r>
        <w:rPr>
          <w:color w:val="000000"/>
        </w:rPr>
        <w:tab/>
      </w:r>
      <w:r w:rsidR="003E354A" w:rsidRPr="00E05884">
        <w:fldChar w:fldCharType="begin">
          <w:ffData>
            <w:name w:val="Check9"/>
            <w:enabled/>
            <w:calcOnExit w:val="0"/>
            <w:checkBox>
              <w:sizeAuto/>
              <w:default w:val="0"/>
            </w:checkBox>
          </w:ffData>
        </w:fldChar>
      </w:r>
      <w:r w:rsidR="003E354A" w:rsidRPr="00E05884">
        <w:instrText xml:space="preserve"> FORMCHECKBOX </w:instrText>
      </w:r>
      <w:r w:rsidR="00990A6C">
        <w:fldChar w:fldCharType="separate"/>
      </w:r>
      <w:r w:rsidR="003E354A" w:rsidRPr="00E05884">
        <w:fldChar w:fldCharType="end"/>
      </w:r>
      <w:r>
        <w:tab/>
      </w:r>
      <w:r w:rsidR="0034378C">
        <w:t>G</w:t>
      </w:r>
      <w:r w:rsidR="00C1246E" w:rsidRPr="00B94633">
        <w:rPr>
          <w:color w:val="000000"/>
        </w:rPr>
        <w:t>ranted</w:t>
      </w:r>
      <w:r w:rsidR="00C1246E">
        <w:rPr>
          <w:color w:val="000000"/>
        </w:rPr>
        <w:t xml:space="preserve"> </w:t>
      </w:r>
      <w:r>
        <w:rPr>
          <w:color w:val="000000"/>
        </w:rPr>
        <w:tab/>
      </w:r>
      <w:r w:rsidR="003E354A" w:rsidRPr="00E05884">
        <w:fldChar w:fldCharType="begin">
          <w:ffData>
            <w:name w:val="Check9"/>
            <w:enabled/>
            <w:calcOnExit w:val="0"/>
            <w:checkBox>
              <w:sizeAuto/>
              <w:default w:val="0"/>
            </w:checkBox>
          </w:ffData>
        </w:fldChar>
      </w:r>
      <w:r w:rsidR="003E354A" w:rsidRPr="00E05884">
        <w:instrText xml:space="preserve"> FORMCHECKBOX </w:instrText>
      </w:r>
      <w:r w:rsidR="00990A6C">
        <w:fldChar w:fldCharType="separate"/>
      </w:r>
      <w:r w:rsidR="003E354A" w:rsidRPr="00E05884">
        <w:fldChar w:fldCharType="end"/>
      </w:r>
      <w:r>
        <w:tab/>
      </w:r>
      <w:r w:rsidR="0034378C">
        <w:t>D</w:t>
      </w:r>
      <w:r w:rsidR="00C1246E" w:rsidRPr="00B94633">
        <w:rPr>
          <w:color w:val="000000"/>
        </w:rPr>
        <w:t>enied.</w:t>
      </w:r>
    </w:p>
    <w:p w14:paraId="74329CBF" w14:textId="77777777" w:rsidR="00C1246E" w:rsidRDefault="003E354A"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color w:val="000000"/>
        </w:rPr>
      </w:pPr>
      <w:r>
        <w:rPr>
          <w:color w:val="000000"/>
        </w:rPr>
        <w:t>4</w:t>
      </w:r>
      <w:r w:rsidR="00C1246E">
        <w:rPr>
          <w:color w:val="000000"/>
        </w:rPr>
        <w:t>.</w:t>
      </w:r>
      <w:r w:rsidR="00C1246E">
        <w:rPr>
          <w:color w:val="000000"/>
        </w:rPr>
        <w:tab/>
      </w:r>
      <w:r w:rsidR="00C1246E" w:rsidRPr="00B94633">
        <w:rPr>
          <w:color w:val="000000"/>
        </w:rPr>
        <w:t xml:space="preserve">All communications and information exchanged during </w:t>
      </w:r>
      <w:r w:rsidR="00F90BB4">
        <w:rPr>
          <w:color w:val="000000"/>
        </w:rPr>
        <w:t>MMM</w:t>
      </w:r>
      <w:r w:rsidR="00C1246E" w:rsidRPr="00B94633">
        <w:rPr>
          <w:color w:val="000000"/>
        </w:rPr>
        <w:t xml:space="preserve"> are privileged and confidential as provided by Federal Rule of Evidence 408 and Chapter 44 of the Florida Statutes, and shall be inadmissible in any subsequent proceeding.</w:t>
      </w:r>
    </w:p>
    <w:p w14:paraId="54B44CB6" w14:textId="77777777" w:rsidR="00F90BB4" w:rsidRPr="00B94633" w:rsidRDefault="00F90BB4"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color w:val="000000"/>
        </w:rPr>
      </w:pPr>
      <w:r>
        <w:rPr>
          <w:rFonts w:eastAsia="PMingLiU"/>
          <w:color w:val="000000"/>
        </w:rPr>
        <w:t xml:space="preserve">5.    </w:t>
      </w:r>
      <w:r>
        <w:rPr>
          <w:rFonts w:eastAsia="PMingLiU"/>
          <w:color w:val="000000"/>
        </w:rPr>
        <w:tab/>
      </w:r>
      <w:r w:rsidRPr="00F90BB4">
        <w:rPr>
          <w:rFonts w:eastAsia="PMingLiU"/>
          <w:color w:val="000000"/>
        </w:rPr>
        <w:t>All written communication between the parties regarding the mediation must be sent through the MMM Portal only, unless otherwise ordered by the Court. Any litigated matters incidental to the mediation shall be considered as separate matters and not subject to the portal communication requirement.</w:t>
      </w:r>
      <w:r w:rsidR="00766C3E" w:rsidRPr="00766C3E">
        <w:t xml:space="preserve"> </w:t>
      </w:r>
      <w:r w:rsidR="00766C3E" w:rsidRPr="00766C3E">
        <w:rPr>
          <w:rFonts w:eastAsia="PMingLiU"/>
          <w:color w:val="000000"/>
        </w:rPr>
        <w:t>If the MMM Portal is not being us</w:t>
      </w:r>
      <w:r w:rsidR="00F90817">
        <w:rPr>
          <w:rFonts w:eastAsia="PMingLiU"/>
          <w:color w:val="000000"/>
        </w:rPr>
        <w:t xml:space="preserve">ed because the Debtor </w:t>
      </w:r>
      <w:r w:rsidR="00A5762F">
        <w:rPr>
          <w:rFonts w:eastAsia="PMingLiU"/>
          <w:color w:val="000000"/>
        </w:rPr>
        <w:t xml:space="preserve">has been excused under paragraph 3 above, </w:t>
      </w:r>
      <w:r w:rsidR="00766C3E" w:rsidRPr="00766C3E">
        <w:rPr>
          <w:rFonts w:eastAsia="PMingLiU"/>
          <w:color w:val="000000"/>
        </w:rPr>
        <w:t>then all communica</w:t>
      </w:r>
      <w:r w:rsidR="00F90817">
        <w:rPr>
          <w:rFonts w:eastAsia="PMingLiU"/>
          <w:color w:val="000000"/>
        </w:rPr>
        <w:t xml:space="preserve">tions shall be by phone and/or </w:t>
      </w:r>
      <w:r w:rsidR="00766C3E" w:rsidRPr="00766C3E">
        <w:rPr>
          <w:rFonts w:eastAsia="PMingLiU"/>
          <w:color w:val="000000"/>
        </w:rPr>
        <w:t>in writing.</w:t>
      </w:r>
    </w:p>
    <w:p w14:paraId="23EFCFBD" w14:textId="77777777" w:rsidR="00F90817" w:rsidRDefault="00F90817"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Pr>
          <w:rFonts w:eastAsia="PMingLiU"/>
        </w:rPr>
        <w:t>6</w:t>
      </w:r>
      <w:r w:rsidR="00C1246E">
        <w:rPr>
          <w:rFonts w:eastAsia="PMingLiU"/>
        </w:rPr>
        <w:t>.</w:t>
      </w:r>
      <w:r w:rsidR="00C1246E">
        <w:rPr>
          <w:rFonts w:eastAsia="PMingLiU"/>
        </w:rPr>
        <w:tab/>
      </w:r>
      <w:r w:rsidR="00BC37A5">
        <w:rPr>
          <w:rFonts w:eastAsia="PMingLiU"/>
        </w:rPr>
        <w:t>The Lender</w:t>
      </w:r>
      <w:r w:rsidR="0034378C">
        <w:rPr>
          <w:rFonts w:eastAsia="PMingLiU"/>
        </w:rPr>
        <w:t xml:space="preserve"> </w:t>
      </w:r>
      <w:r w:rsidR="00F90BB4" w:rsidRPr="00F90BB4">
        <w:rPr>
          <w:rFonts w:eastAsia="PMingLiU"/>
        </w:rPr>
        <w:t>shall register with the MMM Portal, unless already registered, within seven days after entry of this Order, and designate its single point of contact an</w:t>
      </w:r>
      <w:r>
        <w:rPr>
          <w:rFonts w:eastAsia="PMingLiU"/>
        </w:rPr>
        <w:t xml:space="preserve">d </w:t>
      </w:r>
      <w:r w:rsidR="00BC37A5">
        <w:rPr>
          <w:rFonts w:eastAsia="PMingLiU"/>
        </w:rPr>
        <w:t>outside legal counsel who must register within seven days after designation.</w:t>
      </w:r>
      <w:r w:rsidRPr="00F90817">
        <w:rPr>
          <w:rFonts w:eastAsia="PMingLiU"/>
        </w:rPr>
        <w:t xml:space="preserve"> </w:t>
      </w:r>
      <w:r w:rsidR="00F90BB4" w:rsidRPr="00F90BB4">
        <w:rPr>
          <w:rFonts w:eastAsia="PMingLiU"/>
        </w:rPr>
        <w:t xml:space="preserve"> If the Lender fails to register, the Debtor may file a motion with the Court seeking sanctions against the Lender for Lender’s </w:t>
      </w:r>
      <w:r w:rsidR="00F90BB4" w:rsidRPr="00F90BB4">
        <w:rPr>
          <w:rFonts w:eastAsia="PMingLiU"/>
        </w:rPr>
        <w:lastRenderedPageBreak/>
        <w:t xml:space="preserve">failure to register.  </w:t>
      </w:r>
      <w:r w:rsidRPr="00F90817">
        <w:rPr>
          <w:rFonts w:eastAsia="PMingLiU"/>
        </w:rPr>
        <w:t>If Debtor has been excused from the portal requirement, the Lender shall provide phone and writte</w:t>
      </w:r>
      <w:r>
        <w:rPr>
          <w:rFonts w:eastAsia="PMingLiU"/>
        </w:rPr>
        <w:t xml:space="preserve">n notice to the Debtor and the </w:t>
      </w:r>
      <w:r w:rsidR="0034378C">
        <w:rPr>
          <w:rFonts w:eastAsia="PMingLiU"/>
        </w:rPr>
        <w:t>m</w:t>
      </w:r>
      <w:r w:rsidRPr="00F90817">
        <w:rPr>
          <w:rFonts w:eastAsia="PMingLiU"/>
        </w:rPr>
        <w:t>ediator.</w:t>
      </w:r>
    </w:p>
    <w:p w14:paraId="42015589" w14:textId="77777777" w:rsidR="00F90817" w:rsidRDefault="00F90817"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Pr>
          <w:rFonts w:eastAsia="PMingLiU"/>
        </w:rPr>
        <w:t>7.</w:t>
      </w:r>
      <w:r>
        <w:rPr>
          <w:rFonts w:eastAsia="PMingLiU"/>
        </w:rPr>
        <w:tab/>
      </w:r>
      <w:r w:rsidRPr="00F90817">
        <w:rPr>
          <w:rFonts w:eastAsia="PMingLiU"/>
        </w:rPr>
        <w:t>Lender’s counsel or representative shall have the authority (within the investor’s guidelines) to settle and will attend and continuously participate in all MMM conferences in this case.</w:t>
      </w:r>
    </w:p>
    <w:p w14:paraId="483B345F" w14:textId="77777777" w:rsidR="0040627F" w:rsidRDefault="003E77E8"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Pr>
          <w:rFonts w:eastAsia="PMingLiU"/>
        </w:rPr>
        <w:t>8</w:t>
      </w:r>
      <w:r w:rsidR="0040627F" w:rsidRPr="0040627F">
        <w:rPr>
          <w:rFonts w:eastAsia="PMingLiU"/>
        </w:rPr>
        <w:t>.</w:t>
      </w:r>
      <w:r w:rsidR="0040627F" w:rsidRPr="0040627F">
        <w:rPr>
          <w:rFonts w:eastAsia="PMingLiU"/>
        </w:rPr>
        <w:tab/>
        <w:t>If the Lender</w:t>
      </w:r>
      <w:r w:rsidR="00A60B26">
        <w:rPr>
          <w:rFonts w:eastAsia="PMingLiU"/>
        </w:rPr>
        <w:t xml:space="preserve"> </w:t>
      </w:r>
      <w:r w:rsidR="0040627F" w:rsidRPr="0040627F">
        <w:rPr>
          <w:rFonts w:eastAsia="PMingLiU"/>
        </w:rPr>
        <w:t>transfers the loan, the Lender must provide a copy of the Order to the new holder of the loan (“Successor Lender”), and the Successor Lender will be obligated to comply with all terms of this Order.</w:t>
      </w:r>
    </w:p>
    <w:p w14:paraId="225504EB" w14:textId="77777777" w:rsidR="00004ECA" w:rsidRDefault="003E77E8"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pPr>
      <w:r>
        <w:t>9</w:t>
      </w:r>
      <w:r w:rsidR="00C1246E">
        <w:t>.</w:t>
      </w:r>
      <w:r w:rsidR="00C1246E">
        <w:tab/>
      </w:r>
      <w:r w:rsidR="00C1246E" w:rsidRPr="00B94633">
        <w:t xml:space="preserve">Debtor shall, </w:t>
      </w:r>
    </w:p>
    <w:p w14:paraId="32AA6E22" w14:textId="1076BB52" w:rsidR="00F90BB4" w:rsidRDefault="00004ECA" w:rsidP="00E1028B">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pPr>
      <w:r>
        <w:tab/>
        <w:t>a.</w:t>
      </w:r>
      <w:r>
        <w:tab/>
      </w:r>
      <w:r w:rsidR="00C1246E" w:rsidRPr="00B94633">
        <w:t xml:space="preserve">within seven </w:t>
      </w:r>
      <w:r w:rsidR="005E32B1">
        <w:t>d</w:t>
      </w:r>
      <w:r w:rsidR="00C1246E" w:rsidRPr="00B94633">
        <w:t xml:space="preserve">ays </w:t>
      </w:r>
      <w:r w:rsidR="005E32B1">
        <w:t xml:space="preserve">after entry </w:t>
      </w:r>
      <w:r w:rsidR="00C1246E" w:rsidRPr="00B94633">
        <w:t xml:space="preserve">of this </w:t>
      </w:r>
      <w:r w:rsidR="00C1246E">
        <w:t>Order</w:t>
      </w:r>
      <w:r w:rsidR="00C1246E" w:rsidRPr="00B94633">
        <w:t xml:space="preserve">, </w:t>
      </w:r>
      <w:r w:rsidR="00F90BB4">
        <w:t>remit to the MMM Portal the required non-refundable MMM Portal submission fee in the amount $</w:t>
      </w:r>
      <w:r w:rsidR="00990A6C">
        <w:t>6</w:t>
      </w:r>
      <w:r w:rsidR="00205032">
        <w:t>0</w:t>
      </w:r>
      <w:r w:rsidR="00F90BB4">
        <w:t xml:space="preserve">.00, and upload to the MMM Portal the following (collectively, the “Completed Package”): </w:t>
      </w:r>
    </w:p>
    <w:p w14:paraId="4F4FE21F" w14:textId="77777777" w:rsidR="00F90BB4" w:rsidRDefault="00766C3E" w:rsidP="005827BD">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880" w:hanging="2160"/>
        <w:jc w:val="both"/>
      </w:pPr>
      <w:r>
        <w:tab/>
      </w:r>
      <w:r w:rsidR="00E1028B">
        <w:tab/>
      </w:r>
      <w:r>
        <w:t>(1</w:t>
      </w:r>
      <w:r w:rsidR="00F90BB4">
        <w:t>)</w:t>
      </w:r>
      <w:r w:rsidR="00F90BB4">
        <w:tab/>
        <w:t>Debtor’s loan modification package (prepared using the Document</w:t>
      </w:r>
      <w:r w:rsidR="005827BD">
        <w:t xml:space="preserve"> </w:t>
      </w:r>
      <w:r w:rsidR="00F90BB4">
        <w:t xml:space="preserve">Preparation Software); </w:t>
      </w:r>
    </w:p>
    <w:p w14:paraId="46A29BF3" w14:textId="77777777" w:rsidR="00F90BB4" w:rsidRDefault="00766C3E" w:rsidP="00F90BB4">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pPr>
      <w:r>
        <w:tab/>
      </w:r>
      <w:r w:rsidR="005827BD">
        <w:tab/>
      </w:r>
      <w:r>
        <w:t>(2</w:t>
      </w:r>
      <w:r w:rsidR="00F90BB4">
        <w:t>)</w:t>
      </w:r>
      <w:r w:rsidR="00F90BB4">
        <w:tab/>
        <w:t xml:space="preserve">a copy of this Order; and </w:t>
      </w:r>
    </w:p>
    <w:p w14:paraId="67458733" w14:textId="77777777" w:rsidR="00C1246E" w:rsidRDefault="00766C3E" w:rsidP="005827BD">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880" w:hanging="2160"/>
        <w:jc w:val="both"/>
      </w:pPr>
      <w:r>
        <w:tab/>
      </w:r>
      <w:r w:rsidR="005827BD">
        <w:tab/>
      </w:r>
      <w:r>
        <w:t>(3</w:t>
      </w:r>
      <w:r w:rsidR="00F90BB4">
        <w:t>)</w:t>
      </w:r>
      <w:r w:rsidR="00F90BB4">
        <w:tab/>
        <w:t>any additional lender-specific information identified by Lender on the MMM Portal.</w:t>
      </w:r>
    </w:p>
    <w:p w14:paraId="7160AC21" w14:textId="77777777" w:rsidR="00C1246E" w:rsidRPr="000E2AC5" w:rsidRDefault="00C1246E"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pPr>
      <w:proofErr w:type="gramStart"/>
      <w:r w:rsidRPr="00711FE4">
        <w:rPr>
          <w:b/>
        </w:rPr>
        <w:t>OR</w:t>
      </w:r>
      <w:r w:rsidR="000E2AC5">
        <w:rPr>
          <w:b/>
        </w:rPr>
        <w:t xml:space="preserve">  </w:t>
      </w:r>
      <w:r w:rsidR="000E2AC5" w:rsidRPr="000E2AC5">
        <w:t>if</w:t>
      </w:r>
      <w:proofErr w:type="gramEnd"/>
      <w:r w:rsidR="000E2AC5" w:rsidRPr="000E2AC5">
        <w:t xml:space="preserve"> excused from electronic filing,</w:t>
      </w:r>
    </w:p>
    <w:p w14:paraId="24B870D1" w14:textId="77777777" w:rsidR="00C1246E" w:rsidRDefault="00325B21"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pPr>
      <w:r>
        <w:tab/>
      </w:r>
      <w:r w:rsidR="00711FE4">
        <w:t>b.</w:t>
      </w:r>
      <w:r>
        <w:tab/>
      </w:r>
      <w:r w:rsidR="00C1246E">
        <w:t xml:space="preserve">The </w:t>
      </w:r>
      <w:r w:rsidR="007C4580">
        <w:t>Debtor</w:t>
      </w:r>
      <w:r w:rsidR="00C1246E" w:rsidRPr="00B94633">
        <w:t xml:space="preserve"> shall, within seven </w:t>
      </w:r>
      <w:r w:rsidR="005E32B1">
        <w:t>d</w:t>
      </w:r>
      <w:r w:rsidR="00C1246E" w:rsidRPr="00B94633">
        <w:t xml:space="preserve">ays of the date of this </w:t>
      </w:r>
      <w:r w:rsidR="00C1246E">
        <w:t>Order</w:t>
      </w:r>
      <w:r w:rsidR="00C1246E" w:rsidRPr="00B94633">
        <w:t xml:space="preserve">, </w:t>
      </w:r>
      <w:r>
        <w:tab/>
      </w:r>
      <w:r w:rsidR="00C1246E">
        <w:t xml:space="preserve">mail </w:t>
      </w:r>
      <w:r w:rsidR="005E32B1">
        <w:t xml:space="preserve">or fax </w:t>
      </w:r>
      <w:r w:rsidR="00C1246E">
        <w:t xml:space="preserve">to the Lender </w:t>
      </w:r>
      <w:r w:rsidR="00C1246E" w:rsidRPr="00B94633">
        <w:t xml:space="preserve">the following: </w:t>
      </w:r>
    </w:p>
    <w:p w14:paraId="52CCBB18" w14:textId="77777777" w:rsidR="00C1246E" w:rsidRDefault="00711FE4"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pPr>
      <w:r>
        <w:lastRenderedPageBreak/>
        <w:tab/>
      </w:r>
      <w:r>
        <w:tab/>
        <w:t>(</w:t>
      </w:r>
      <w:r w:rsidR="005827BD">
        <w:t>1</w:t>
      </w:r>
      <w:r>
        <w:t>)</w:t>
      </w:r>
      <w:r w:rsidR="00C1246E">
        <w:tab/>
      </w:r>
      <w:r w:rsidR="007C4580">
        <w:t>Debtor</w:t>
      </w:r>
      <w:r w:rsidR="00C1246E" w:rsidRPr="00B94633">
        <w:t>’s Prepared Package (as defined in the Verified</w:t>
      </w:r>
      <w:r w:rsidR="003E354A">
        <w:t xml:space="preserve"> </w:t>
      </w:r>
      <w:r w:rsidR="003E354A" w:rsidRPr="003E354A">
        <w:rPr>
          <w:i/>
        </w:rPr>
        <w:t>Pro</w:t>
      </w:r>
      <w:r w:rsidR="003E354A">
        <w:t xml:space="preserve"> </w:t>
      </w:r>
      <w:r w:rsidR="003E354A">
        <w:tab/>
      </w:r>
      <w:r w:rsidR="003E354A" w:rsidRPr="003E354A">
        <w:rPr>
          <w:i/>
        </w:rPr>
        <w:t>Se</w:t>
      </w:r>
      <w:r w:rsidR="003E354A">
        <w:t xml:space="preserve"> </w:t>
      </w:r>
      <w:r w:rsidR="00C1246E" w:rsidRPr="00B94633">
        <w:t>Motion)</w:t>
      </w:r>
      <w:r>
        <w:t>;</w:t>
      </w:r>
      <w:r w:rsidR="00C1246E" w:rsidRPr="00B94633">
        <w:t xml:space="preserve">  </w:t>
      </w:r>
    </w:p>
    <w:p w14:paraId="13327844" w14:textId="77777777" w:rsidR="00711FE4" w:rsidRDefault="00C1246E"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pPr>
      <w:r>
        <w:tab/>
      </w:r>
      <w:r w:rsidR="00711FE4">
        <w:tab/>
        <w:t>(</w:t>
      </w:r>
      <w:r w:rsidR="005827BD">
        <w:t>2</w:t>
      </w:r>
      <w:r w:rsidR="00711FE4">
        <w:t>)</w:t>
      </w:r>
      <w:r>
        <w:tab/>
      </w:r>
      <w:r w:rsidR="00E674E6">
        <w:t xml:space="preserve">a </w:t>
      </w:r>
      <w:r w:rsidR="00711FE4">
        <w:t>copy of this Order; and</w:t>
      </w:r>
    </w:p>
    <w:p w14:paraId="123C7570" w14:textId="77777777" w:rsidR="00C1246E" w:rsidRPr="00B94633" w:rsidRDefault="00711FE4"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pPr>
      <w:r>
        <w:tab/>
      </w:r>
      <w:r>
        <w:tab/>
        <w:t>(</w:t>
      </w:r>
      <w:r w:rsidR="005827BD">
        <w:t>3</w:t>
      </w:r>
      <w:r>
        <w:t>)</w:t>
      </w:r>
      <w:r>
        <w:tab/>
      </w:r>
      <w:r w:rsidR="00C1246E">
        <w:t>a</w:t>
      </w:r>
      <w:r w:rsidR="00C1246E" w:rsidRPr="00B94633">
        <w:t xml:space="preserve">ny additional lender-specific information identified by </w:t>
      </w:r>
      <w:r>
        <w:tab/>
      </w:r>
      <w:r w:rsidR="00C1246E">
        <w:t>Lender in its written instructions to the Debtor</w:t>
      </w:r>
      <w:r w:rsidR="00C1246E" w:rsidRPr="00B94633">
        <w:t xml:space="preserve">.  </w:t>
      </w:r>
      <w:r w:rsidR="00C1246E">
        <w:tab/>
      </w:r>
    </w:p>
    <w:p w14:paraId="34720E06" w14:textId="77777777" w:rsidR="00766C3E" w:rsidRPr="00766C3E" w:rsidRDefault="003E77E8" w:rsidP="00766C3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t>10</w:t>
      </w:r>
      <w:r w:rsidR="00F90817">
        <w:t>.</w:t>
      </w:r>
      <w:r w:rsidR="00F90817">
        <w:tab/>
      </w:r>
      <w:r w:rsidR="00766C3E" w:rsidRPr="00766C3E">
        <w:rPr>
          <w:rFonts w:eastAsia="PMingLiU"/>
        </w:rPr>
        <w:t>PROCESS FOR SELECTION OF MEDIATOR:</w:t>
      </w:r>
    </w:p>
    <w:p w14:paraId="1690C8D6" w14:textId="77777777" w:rsidR="00766C3E" w:rsidRPr="00766C3E" w:rsidRDefault="00766C3E" w:rsidP="005827BD">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rPr>
          <w:rFonts w:eastAsia="PMingLiU"/>
        </w:rPr>
      </w:pPr>
      <w:r w:rsidRPr="00766C3E">
        <w:rPr>
          <w:rFonts w:eastAsia="PMingLiU"/>
        </w:rPr>
        <w:tab/>
        <w:t>(a)</w:t>
      </w:r>
      <w:r w:rsidRPr="00766C3E">
        <w:rPr>
          <w:rFonts w:eastAsia="PMingLiU"/>
        </w:rPr>
        <w:tab/>
        <w:t xml:space="preserve">The parties shall have 14 days from the date of this Order to select a </w:t>
      </w:r>
      <w:r w:rsidR="0034378C">
        <w:rPr>
          <w:rFonts w:eastAsia="PMingLiU"/>
        </w:rPr>
        <w:t>m</w:t>
      </w:r>
      <w:r w:rsidRPr="00766C3E">
        <w:rPr>
          <w:rFonts w:eastAsia="PMingLiU"/>
        </w:rPr>
        <w:t xml:space="preserve">ediator.  If the parties agree on the selection of a </w:t>
      </w:r>
      <w:r w:rsidR="0034378C">
        <w:rPr>
          <w:rFonts w:eastAsia="PMingLiU"/>
        </w:rPr>
        <w:t>m</w:t>
      </w:r>
      <w:r w:rsidRPr="00766C3E">
        <w:rPr>
          <w:rFonts w:eastAsia="PMingLiU"/>
        </w:rPr>
        <w:t>ediator, the Debtor shall file the MMM Local Form “</w:t>
      </w:r>
      <w:r w:rsidR="007C2C13">
        <w:rPr>
          <w:rFonts w:eastAsia="PMingLiU"/>
        </w:rPr>
        <w:t xml:space="preserve">Debtor’s </w:t>
      </w:r>
      <w:r w:rsidRPr="00766C3E">
        <w:rPr>
          <w:rFonts w:eastAsia="PMingLiU"/>
        </w:rPr>
        <w:t xml:space="preserve">Notice of Selection of </w:t>
      </w:r>
      <w:r w:rsidR="0034378C">
        <w:rPr>
          <w:rFonts w:eastAsia="PMingLiU"/>
        </w:rPr>
        <w:t xml:space="preserve">Mortgage Modification Mediator" </w:t>
      </w:r>
      <w:r w:rsidRPr="00766C3E">
        <w:rPr>
          <w:rFonts w:eastAsia="PMingLiU"/>
        </w:rPr>
        <w:t>(Check Box 1 and insert mediator name and contact information), serve a copy of the notice on all required parties, and file a Certificate of Service pursuant to Local Rule 2002-1(F).</w:t>
      </w:r>
    </w:p>
    <w:p w14:paraId="4B756640" w14:textId="77777777" w:rsidR="00766C3E" w:rsidRPr="00766C3E" w:rsidRDefault="00766C3E" w:rsidP="005827BD">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rPr>
          <w:rFonts w:eastAsia="PMingLiU"/>
        </w:rPr>
      </w:pPr>
      <w:r w:rsidRPr="00766C3E">
        <w:rPr>
          <w:rFonts w:eastAsia="PMingLiU"/>
        </w:rPr>
        <w:tab/>
        <w:t xml:space="preserve">(b) </w:t>
      </w:r>
      <w:r w:rsidRPr="00766C3E">
        <w:rPr>
          <w:rFonts w:eastAsia="PMingLiU"/>
        </w:rPr>
        <w:tab/>
        <w:t xml:space="preserve">If the Lender fails to communicate with the Debtor within the 14 day period established for the mediator selection process, the Debtor shall, within seven days, independently select a </w:t>
      </w:r>
      <w:r w:rsidR="0034378C">
        <w:rPr>
          <w:rFonts w:eastAsia="PMingLiU"/>
        </w:rPr>
        <w:t>m</w:t>
      </w:r>
      <w:r w:rsidRPr="00766C3E">
        <w:rPr>
          <w:rFonts w:eastAsia="PMingLiU"/>
        </w:rPr>
        <w:t xml:space="preserve">ediator and file the </w:t>
      </w:r>
      <w:r w:rsidR="007C2C13">
        <w:rPr>
          <w:rFonts w:eastAsia="PMingLiU"/>
        </w:rPr>
        <w:t xml:space="preserve">“Debtor’s </w:t>
      </w:r>
      <w:r w:rsidRPr="00766C3E">
        <w:rPr>
          <w:rFonts w:eastAsia="PMingLiU"/>
        </w:rPr>
        <w:t>Notice of Selection of M</w:t>
      </w:r>
      <w:r w:rsidR="0034378C">
        <w:rPr>
          <w:rFonts w:eastAsia="PMingLiU"/>
        </w:rPr>
        <w:t xml:space="preserve">ortgage Modification Mediator” </w:t>
      </w:r>
      <w:r w:rsidRPr="00766C3E">
        <w:rPr>
          <w:rFonts w:eastAsia="PMingLiU"/>
        </w:rPr>
        <w:t>(Check Box 2 and insert mediator name and contact information), serve a copy of the notice on all required parties, and file a Certificate of Service pursuant to Local Rule 2002-1(F). In this instance, it shall be deemed that the Lender has waived the right to challenge Debtor’s selection of a Mediator.</w:t>
      </w:r>
    </w:p>
    <w:p w14:paraId="71E07B0A" w14:textId="77777777" w:rsidR="00766C3E" w:rsidRPr="00766C3E" w:rsidRDefault="00766C3E" w:rsidP="005827BD">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rPr>
          <w:rFonts w:eastAsia="PMingLiU"/>
        </w:rPr>
      </w:pPr>
      <w:r w:rsidRPr="00766C3E">
        <w:rPr>
          <w:rFonts w:eastAsia="PMingLiU"/>
        </w:rPr>
        <w:lastRenderedPageBreak/>
        <w:tab/>
        <w:t xml:space="preserve">(c) </w:t>
      </w:r>
      <w:r w:rsidRPr="00766C3E">
        <w:rPr>
          <w:rFonts w:eastAsia="PMingLiU"/>
        </w:rPr>
        <w:tab/>
        <w:t xml:space="preserve">If the parties attempt to reach agreement on the selection of a Mediator, but fail to do so, the Debtor shall file the </w:t>
      </w:r>
      <w:r w:rsidR="007C2C13">
        <w:rPr>
          <w:rFonts w:eastAsia="PMingLiU"/>
        </w:rPr>
        <w:t>“Debtor’s N</w:t>
      </w:r>
      <w:r w:rsidRPr="00766C3E">
        <w:rPr>
          <w:rFonts w:eastAsia="PMingLiU"/>
        </w:rPr>
        <w:t>otice of Selection of M</w:t>
      </w:r>
      <w:r w:rsidR="0034378C">
        <w:rPr>
          <w:rFonts w:eastAsia="PMingLiU"/>
        </w:rPr>
        <w:t>ortgage Modification Mediator”</w:t>
      </w:r>
      <w:r w:rsidRPr="00766C3E">
        <w:rPr>
          <w:rFonts w:eastAsia="PMingLiU"/>
        </w:rPr>
        <w:t xml:space="preserve"> (</w:t>
      </w:r>
      <w:r w:rsidR="00D96BF5">
        <w:rPr>
          <w:rFonts w:eastAsia="PMingLiU"/>
        </w:rPr>
        <w:t xml:space="preserve">Check Box 3 </w:t>
      </w:r>
      <w:r w:rsidR="000E2AC5">
        <w:rPr>
          <w:rFonts w:eastAsia="PMingLiU"/>
        </w:rPr>
        <w:t>indicating an impasse</w:t>
      </w:r>
      <w:r w:rsidRPr="00766C3E">
        <w:rPr>
          <w:rFonts w:eastAsia="PMingLiU"/>
        </w:rPr>
        <w:t xml:space="preserve">), serve a copy of the notice on all required parties, and file a Certificate of Service pursuant to Local Rule 2002-1(F). The clerk shall then randomly select a </w:t>
      </w:r>
      <w:r w:rsidR="0034378C">
        <w:rPr>
          <w:rFonts w:eastAsia="PMingLiU"/>
        </w:rPr>
        <w:t>m</w:t>
      </w:r>
      <w:r w:rsidRPr="00766C3E">
        <w:rPr>
          <w:rFonts w:eastAsia="PMingLiU"/>
        </w:rPr>
        <w:t xml:space="preserve">ediator from the clerk’s Mediation Register pursuant to Local Rule 9019-2(B)(3), without the necessity of a hearing. The clerk shall serve notice of the </w:t>
      </w:r>
      <w:r w:rsidR="0034378C">
        <w:rPr>
          <w:rFonts w:eastAsia="PMingLiU"/>
        </w:rPr>
        <w:t>m</w:t>
      </w:r>
      <w:r w:rsidRPr="00766C3E">
        <w:rPr>
          <w:rFonts w:eastAsia="PMingLiU"/>
        </w:rPr>
        <w:t xml:space="preserve">ediator selection on the required parties using the MMM Local Form “Notice of Clerk’s Designation of </w:t>
      </w:r>
      <w:r w:rsidR="0034378C">
        <w:rPr>
          <w:rFonts w:eastAsia="PMingLiU"/>
        </w:rPr>
        <w:t xml:space="preserve">Mortgage Modification </w:t>
      </w:r>
      <w:r w:rsidRPr="00766C3E">
        <w:rPr>
          <w:rFonts w:eastAsia="PMingLiU"/>
        </w:rPr>
        <w:t xml:space="preserve">Mediator”. Local Rule 9019-2(B) shall apply to any challenge to the </w:t>
      </w:r>
      <w:r w:rsidR="0034378C">
        <w:rPr>
          <w:rFonts w:eastAsia="PMingLiU"/>
        </w:rPr>
        <w:t>c</w:t>
      </w:r>
      <w:r w:rsidRPr="00766C3E">
        <w:rPr>
          <w:rFonts w:eastAsia="PMingLiU"/>
        </w:rPr>
        <w:t xml:space="preserve">lerk’s </w:t>
      </w:r>
      <w:r w:rsidR="0034378C">
        <w:rPr>
          <w:rFonts w:eastAsia="PMingLiU"/>
        </w:rPr>
        <w:t>d</w:t>
      </w:r>
      <w:r w:rsidRPr="00766C3E">
        <w:rPr>
          <w:rFonts w:eastAsia="PMingLiU"/>
        </w:rPr>
        <w:t xml:space="preserve">esignation of </w:t>
      </w:r>
      <w:r w:rsidR="0034378C">
        <w:rPr>
          <w:rFonts w:eastAsia="PMingLiU"/>
        </w:rPr>
        <w:t>m</w:t>
      </w:r>
      <w:r w:rsidRPr="00766C3E">
        <w:rPr>
          <w:rFonts w:eastAsia="PMingLiU"/>
        </w:rPr>
        <w:t>ediator.</w:t>
      </w:r>
    </w:p>
    <w:p w14:paraId="4BDD2E03" w14:textId="77777777" w:rsidR="00C1246E" w:rsidRPr="00B94633" w:rsidRDefault="003E77E8" w:rsidP="005827BD">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Pr>
          <w:rFonts w:eastAsia="PMingLiU"/>
        </w:rPr>
        <w:t>11</w:t>
      </w:r>
      <w:r w:rsidR="005827BD">
        <w:rPr>
          <w:rFonts w:eastAsia="PMingLiU"/>
        </w:rPr>
        <w:t>.</w:t>
      </w:r>
      <w:r w:rsidR="005827BD">
        <w:rPr>
          <w:rFonts w:eastAsia="PMingLiU"/>
        </w:rPr>
        <w:tab/>
      </w:r>
      <w:r w:rsidR="00766C3E">
        <w:rPr>
          <w:rFonts w:eastAsia="PMingLiU"/>
        </w:rPr>
        <w:t>Debtor</w:t>
      </w:r>
      <w:r w:rsidR="00766C3E" w:rsidRPr="00766C3E">
        <w:rPr>
          <w:rFonts w:eastAsia="PMingLiU"/>
        </w:rPr>
        <w:t xml:space="preserve"> shall assign the </w:t>
      </w:r>
      <w:r w:rsidR="0034378C">
        <w:rPr>
          <w:rFonts w:eastAsia="PMingLiU"/>
        </w:rPr>
        <w:t>m</w:t>
      </w:r>
      <w:r w:rsidR="00766C3E" w:rsidRPr="00766C3E">
        <w:rPr>
          <w:rFonts w:eastAsia="PMingLiU"/>
        </w:rPr>
        <w:t xml:space="preserve">ediator as the mediator in this case on the </w:t>
      </w:r>
      <w:r w:rsidR="00BC37A5">
        <w:rPr>
          <w:rFonts w:eastAsia="PMingLiU"/>
        </w:rPr>
        <w:t xml:space="preserve">         </w:t>
      </w:r>
      <w:r w:rsidR="00766C3E" w:rsidRPr="00766C3E">
        <w:rPr>
          <w:rFonts w:eastAsia="PMingLiU"/>
        </w:rPr>
        <w:t xml:space="preserve">MMM Portal within seven days after designation. </w:t>
      </w:r>
      <w:r w:rsidR="00BC37A5" w:rsidRPr="00BC37A5">
        <w:rPr>
          <w:rFonts w:eastAsia="PMingLiU"/>
        </w:rPr>
        <w:t>If the Debtor is excused from</w:t>
      </w:r>
      <w:r w:rsidR="00BC37A5">
        <w:rPr>
          <w:rFonts w:eastAsia="PMingLiU"/>
        </w:rPr>
        <w:t xml:space="preserve"> using the MMM Portal, the Debtor</w:t>
      </w:r>
      <w:r w:rsidR="00BC37A5" w:rsidRPr="00BC37A5">
        <w:rPr>
          <w:rFonts w:eastAsia="PMingLiU"/>
        </w:rPr>
        <w:t xml:space="preserve"> shall serve this Order on all parties to the mediation.</w:t>
      </w:r>
      <w:r w:rsidR="00766C3E" w:rsidRPr="00766C3E">
        <w:rPr>
          <w:rFonts w:eastAsia="PMingLiU"/>
        </w:rPr>
        <w:t xml:space="preserve"> </w:t>
      </w:r>
    </w:p>
    <w:p w14:paraId="7F3AFAD5" w14:textId="77777777" w:rsidR="00C1246E" w:rsidRPr="00B94633" w:rsidRDefault="003E77E8" w:rsidP="00325B2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080" w:hanging="360"/>
        <w:jc w:val="both"/>
        <w:rPr>
          <w:rFonts w:ascii="Arial" w:eastAsia="PMingLiU" w:hAnsi="Arial" w:cs="Arial"/>
        </w:rPr>
      </w:pPr>
      <w:r>
        <w:rPr>
          <w:rFonts w:ascii="Arial" w:eastAsia="PMingLiU" w:hAnsi="Arial" w:cs="Arial"/>
        </w:rPr>
        <w:t>12</w:t>
      </w:r>
      <w:r w:rsidR="00C1246E" w:rsidRPr="00B94633">
        <w:rPr>
          <w:rFonts w:ascii="Arial" w:eastAsia="PMingLiU" w:hAnsi="Arial" w:cs="Arial"/>
        </w:rPr>
        <w:t>.</w:t>
      </w:r>
      <w:r w:rsidR="00C1246E" w:rsidRPr="00B94633">
        <w:rPr>
          <w:rFonts w:ascii="Arial" w:eastAsia="PMingLiU" w:hAnsi="Arial" w:cs="Arial"/>
        </w:rPr>
        <w:tab/>
      </w:r>
      <w:r w:rsidR="00325B21">
        <w:rPr>
          <w:rFonts w:ascii="Arial" w:eastAsia="PMingLiU" w:hAnsi="Arial" w:cs="Arial"/>
        </w:rPr>
        <w:tab/>
      </w:r>
      <w:r w:rsidR="00C1246E" w:rsidRPr="00B94633">
        <w:rPr>
          <w:rFonts w:ascii="Arial" w:eastAsia="PMingLiU" w:hAnsi="Arial" w:cs="Arial"/>
        </w:rPr>
        <w:t xml:space="preserve">The </w:t>
      </w:r>
      <w:r w:rsidR="007C4580">
        <w:rPr>
          <w:rFonts w:ascii="Arial" w:eastAsia="PMingLiU" w:hAnsi="Arial" w:cs="Arial"/>
        </w:rPr>
        <w:t>Debtor</w:t>
      </w:r>
      <w:r w:rsidR="00C1246E" w:rsidRPr="00B94633">
        <w:rPr>
          <w:rFonts w:ascii="Arial" w:eastAsia="PMingLiU" w:hAnsi="Arial" w:cs="Arial"/>
        </w:rPr>
        <w:t xml:space="preserve">’s request for </w:t>
      </w:r>
      <w:r w:rsidR="00C1246E" w:rsidRPr="003A0106">
        <w:rPr>
          <w:rFonts w:ascii="Arial" w:eastAsia="PMingLiU" w:hAnsi="Arial" w:cs="Arial"/>
          <w:i/>
        </w:rPr>
        <w:t>pro bono</w:t>
      </w:r>
      <w:r w:rsidR="00C1246E" w:rsidRPr="00B94633">
        <w:rPr>
          <w:rFonts w:ascii="Arial" w:eastAsia="PMingLiU" w:hAnsi="Arial" w:cs="Arial"/>
        </w:rPr>
        <w:t xml:space="preserve"> mediation is </w:t>
      </w:r>
      <w:r w:rsidR="003E354A" w:rsidRPr="00E05884">
        <w:rPr>
          <w:rFonts w:ascii="Arial" w:hAnsi="Arial" w:cs="Arial"/>
        </w:rPr>
        <w:fldChar w:fldCharType="begin">
          <w:ffData>
            <w:name w:val="Check9"/>
            <w:enabled/>
            <w:calcOnExit w:val="0"/>
            <w:checkBox>
              <w:sizeAuto/>
              <w:default w:val="0"/>
            </w:checkBox>
          </w:ffData>
        </w:fldChar>
      </w:r>
      <w:r w:rsidR="003E354A" w:rsidRPr="00E05884">
        <w:rPr>
          <w:rFonts w:ascii="Arial" w:hAnsi="Arial" w:cs="Arial"/>
        </w:rPr>
        <w:instrText xml:space="preserve"> FORMCHECKBOX </w:instrText>
      </w:r>
      <w:r w:rsidR="00990A6C">
        <w:rPr>
          <w:rFonts w:ascii="Arial" w:hAnsi="Arial" w:cs="Arial"/>
        </w:rPr>
      </w:r>
      <w:r w:rsidR="00990A6C">
        <w:rPr>
          <w:rFonts w:ascii="Arial" w:hAnsi="Arial" w:cs="Arial"/>
        </w:rPr>
        <w:fldChar w:fldCharType="separate"/>
      </w:r>
      <w:r w:rsidR="003E354A" w:rsidRPr="00E05884">
        <w:rPr>
          <w:rFonts w:ascii="Arial" w:hAnsi="Arial" w:cs="Arial"/>
        </w:rPr>
        <w:fldChar w:fldCharType="end"/>
      </w:r>
      <w:r w:rsidR="00325B21">
        <w:rPr>
          <w:rFonts w:ascii="Arial" w:hAnsi="Arial" w:cs="Arial"/>
        </w:rPr>
        <w:t xml:space="preserve"> </w:t>
      </w:r>
      <w:r w:rsidR="0034378C">
        <w:rPr>
          <w:rFonts w:ascii="Arial" w:hAnsi="Arial" w:cs="Arial"/>
        </w:rPr>
        <w:t>G</w:t>
      </w:r>
      <w:r w:rsidR="00C1246E" w:rsidRPr="00B94633">
        <w:rPr>
          <w:rFonts w:ascii="Arial" w:eastAsia="PMingLiU" w:hAnsi="Arial" w:cs="Arial"/>
        </w:rPr>
        <w:t>ranted</w:t>
      </w:r>
      <w:r w:rsidR="00325B21">
        <w:rPr>
          <w:rFonts w:ascii="Arial" w:eastAsia="PMingLiU" w:hAnsi="Arial" w:cs="Arial"/>
        </w:rPr>
        <w:t xml:space="preserve">  </w:t>
      </w:r>
      <w:r w:rsidR="003E354A" w:rsidRPr="00E05884">
        <w:rPr>
          <w:rFonts w:ascii="Arial" w:hAnsi="Arial" w:cs="Arial"/>
        </w:rPr>
        <w:fldChar w:fldCharType="begin">
          <w:ffData>
            <w:name w:val="Check9"/>
            <w:enabled/>
            <w:calcOnExit w:val="0"/>
            <w:checkBox>
              <w:sizeAuto/>
              <w:default w:val="0"/>
            </w:checkBox>
          </w:ffData>
        </w:fldChar>
      </w:r>
      <w:r w:rsidR="003E354A" w:rsidRPr="00E05884">
        <w:rPr>
          <w:rFonts w:ascii="Arial" w:hAnsi="Arial" w:cs="Arial"/>
        </w:rPr>
        <w:instrText xml:space="preserve"> FORMCHECKBOX </w:instrText>
      </w:r>
      <w:r w:rsidR="00990A6C">
        <w:rPr>
          <w:rFonts w:ascii="Arial" w:hAnsi="Arial" w:cs="Arial"/>
        </w:rPr>
      </w:r>
      <w:r w:rsidR="00990A6C">
        <w:rPr>
          <w:rFonts w:ascii="Arial" w:hAnsi="Arial" w:cs="Arial"/>
        </w:rPr>
        <w:fldChar w:fldCharType="separate"/>
      </w:r>
      <w:r w:rsidR="003E354A" w:rsidRPr="00E05884">
        <w:rPr>
          <w:rFonts w:ascii="Arial" w:hAnsi="Arial" w:cs="Arial"/>
        </w:rPr>
        <w:fldChar w:fldCharType="end"/>
      </w:r>
      <w:r w:rsidR="003E354A">
        <w:rPr>
          <w:rFonts w:ascii="Arial" w:hAnsi="Arial" w:cs="Arial"/>
        </w:rPr>
        <w:t xml:space="preserve"> </w:t>
      </w:r>
      <w:r w:rsidR="0034378C">
        <w:rPr>
          <w:rFonts w:ascii="Arial" w:hAnsi="Arial" w:cs="Arial"/>
        </w:rPr>
        <w:t>D</w:t>
      </w:r>
      <w:r w:rsidR="00C1246E" w:rsidRPr="00B94633">
        <w:rPr>
          <w:rFonts w:ascii="Arial" w:eastAsia="PMingLiU" w:hAnsi="Arial" w:cs="Arial"/>
        </w:rPr>
        <w:t xml:space="preserve">enied.  </w:t>
      </w:r>
      <w:r w:rsidR="003E354A">
        <w:rPr>
          <w:rFonts w:ascii="Arial" w:eastAsia="PMingLiU" w:hAnsi="Arial" w:cs="Arial"/>
        </w:rPr>
        <w:tab/>
      </w:r>
      <w:r w:rsidR="00C1246E" w:rsidRPr="00B94633">
        <w:rPr>
          <w:rFonts w:ascii="Arial" w:eastAsia="PMingLiU" w:hAnsi="Arial" w:cs="Arial"/>
        </w:rPr>
        <w:t xml:space="preserve">The </w:t>
      </w:r>
      <w:r w:rsidR="0034378C">
        <w:rPr>
          <w:rFonts w:ascii="Arial" w:eastAsia="PMingLiU" w:hAnsi="Arial" w:cs="Arial"/>
        </w:rPr>
        <w:t>m</w:t>
      </w:r>
      <w:r w:rsidR="00C1246E" w:rsidRPr="00B94633">
        <w:rPr>
          <w:rFonts w:ascii="Arial" w:eastAsia="PMingLiU" w:hAnsi="Arial" w:cs="Arial"/>
        </w:rPr>
        <w:t xml:space="preserve">ediator shall notify the Court, and the </w:t>
      </w:r>
      <w:r w:rsidR="007C4580">
        <w:rPr>
          <w:rFonts w:ascii="Arial" w:eastAsia="PMingLiU" w:hAnsi="Arial" w:cs="Arial"/>
        </w:rPr>
        <w:t>Debtor</w:t>
      </w:r>
      <w:r w:rsidR="00C1246E" w:rsidRPr="00B94633">
        <w:rPr>
          <w:rFonts w:ascii="Arial" w:eastAsia="PMingLiU" w:hAnsi="Arial" w:cs="Arial"/>
        </w:rPr>
        <w:t xml:space="preserve"> immediately, by motion</w:t>
      </w:r>
      <w:r w:rsidR="00C1246E">
        <w:rPr>
          <w:rFonts w:ascii="Arial" w:eastAsia="PMingLiU" w:hAnsi="Arial" w:cs="Arial"/>
        </w:rPr>
        <w:t xml:space="preserve"> </w:t>
      </w:r>
      <w:r w:rsidR="003E354A">
        <w:rPr>
          <w:rFonts w:ascii="Arial" w:eastAsia="PMingLiU" w:hAnsi="Arial" w:cs="Arial"/>
        </w:rPr>
        <w:tab/>
      </w:r>
      <w:r w:rsidR="00C1246E" w:rsidRPr="00B94633">
        <w:rPr>
          <w:rFonts w:ascii="Arial" w:eastAsia="PMingLiU" w:hAnsi="Arial" w:cs="Arial"/>
        </w:rPr>
        <w:t xml:space="preserve">if the </w:t>
      </w:r>
      <w:r w:rsidR="0034378C">
        <w:rPr>
          <w:rFonts w:ascii="Arial" w:eastAsia="PMingLiU" w:hAnsi="Arial" w:cs="Arial"/>
        </w:rPr>
        <w:t>m</w:t>
      </w:r>
      <w:r w:rsidR="00C1246E" w:rsidRPr="00B94633">
        <w:rPr>
          <w:rFonts w:ascii="Arial" w:eastAsia="PMingLiU" w:hAnsi="Arial" w:cs="Arial"/>
        </w:rPr>
        <w:t xml:space="preserve">ediator is not willing to serve </w:t>
      </w:r>
      <w:r w:rsidR="00C1246E" w:rsidRPr="003A0106">
        <w:rPr>
          <w:rFonts w:ascii="Arial" w:eastAsia="PMingLiU" w:hAnsi="Arial" w:cs="Arial"/>
          <w:i/>
        </w:rPr>
        <w:t>pro bono</w:t>
      </w:r>
      <w:r w:rsidR="00C1246E" w:rsidRPr="00B94633">
        <w:rPr>
          <w:rFonts w:ascii="Arial" w:eastAsia="PMingLiU" w:hAnsi="Arial" w:cs="Arial"/>
        </w:rPr>
        <w:t xml:space="preserve"> and state in the </w:t>
      </w:r>
      <w:r w:rsidR="00325B21">
        <w:rPr>
          <w:rFonts w:ascii="Arial" w:eastAsia="PMingLiU" w:hAnsi="Arial" w:cs="Arial"/>
        </w:rPr>
        <w:tab/>
      </w:r>
      <w:r w:rsidR="00C1246E" w:rsidRPr="00B94633">
        <w:rPr>
          <w:rFonts w:ascii="Arial" w:eastAsia="PMingLiU" w:hAnsi="Arial" w:cs="Arial"/>
        </w:rPr>
        <w:t xml:space="preserve">motion to be excused from </w:t>
      </w:r>
      <w:r w:rsidR="00C1246E" w:rsidRPr="003A0106">
        <w:rPr>
          <w:rFonts w:ascii="Arial" w:eastAsia="PMingLiU" w:hAnsi="Arial" w:cs="Arial"/>
          <w:i/>
        </w:rPr>
        <w:t>pro bono</w:t>
      </w:r>
      <w:r w:rsidR="00C1246E" w:rsidRPr="00B94633">
        <w:rPr>
          <w:rFonts w:ascii="Arial" w:eastAsia="PMingLiU" w:hAnsi="Arial" w:cs="Arial"/>
        </w:rPr>
        <w:t xml:space="preserve"> mediation</w:t>
      </w:r>
      <w:r w:rsidR="005E32B1">
        <w:rPr>
          <w:rFonts w:ascii="Arial" w:eastAsia="PMingLiU" w:hAnsi="Arial" w:cs="Arial"/>
        </w:rPr>
        <w:t>,</w:t>
      </w:r>
      <w:r w:rsidR="00C1246E" w:rsidRPr="00B94633">
        <w:rPr>
          <w:rFonts w:ascii="Arial" w:eastAsia="PMingLiU" w:hAnsi="Arial" w:cs="Arial"/>
        </w:rPr>
        <w:t xml:space="preserve"> the reasons why the </w:t>
      </w:r>
      <w:r w:rsidR="00325B21">
        <w:rPr>
          <w:rFonts w:ascii="Arial" w:eastAsia="PMingLiU" w:hAnsi="Arial" w:cs="Arial"/>
        </w:rPr>
        <w:tab/>
      </w:r>
      <w:r w:rsidR="0034378C">
        <w:rPr>
          <w:rFonts w:ascii="Arial" w:eastAsia="PMingLiU" w:hAnsi="Arial" w:cs="Arial"/>
        </w:rPr>
        <w:t>m</w:t>
      </w:r>
      <w:r w:rsidR="007C4580">
        <w:rPr>
          <w:rFonts w:ascii="Arial" w:eastAsia="PMingLiU" w:hAnsi="Arial" w:cs="Arial"/>
        </w:rPr>
        <w:t>ediator</w:t>
      </w:r>
      <w:r w:rsidR="00C1246E" w:rsidRPr="00B94633">
        <w:rPr>
          <w:rFonts w:ascii="Arial" w:eastAsia="PMingLiU" w:hAnsi="Arial" w:cs="Arial"/>
        </w:rPr>
        <w:t xml:space="preserve"> seeks to be excused.</w:t>
      </w:r>
    </w:p>
    <w:p w14:paraId="14B5C41A" w14:textId="77777777" w:rsidR="00C1246E" w:rsidRDefault="00C1246E" w:rsidP="00BC37A5">
      <w:pPr>
        <w:pStyle w:val="ListParagra"/>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line="480" w:lineRule="auto"/>
        <w:ind w:left="1440" w:hanging="806"/>
        <w:jc w:val="both"/>
        <w:rPr>
          <w:rFonts w:eastAsia="PMingLiU"/>
          <w:color w:val="000000"/>
        </w:rPr>
      </w:pPr>
      <w:r>
        <w:rPr>
          <w:rFonts w:eastAsia="PMingLiU"/>
          <w:sz w:val="24"/>
          <w:szCs w:val="24"/>
        </w:rPr>
        <w:tab/>
      </w:r>
      <w:r w:rsidR="00BC37A5">
        <w:rPr>
          <w:rFonts w:eastAsia="PMingLiU"/>
          <w:sz w:val="24"/>
          <w:szCs w:val="24"/>
        </w:rPr>
        <w:t>13</w:t>
      </w:r>
      <w:r>
        <w:rPr>
          <w:rFonts w:eastAsia="PMingLiU"/>
          <w:color w:val="000000"/>
        </w:rPr>
        <w:t>.</w:t>
      </w:r>
      <w:r>
        <w:rPr>
          <w:rFonts w:eastAsia="PMingLiU"/>
          <w:color w:val="000000"/>
        </w:rPr>
        <w:tab/>
      </w:r>
      <w:r w:rsidRPr="00BC37A5">
        <w:rPr>
          <w:rFonts w:eastAsia="PMingLiU"/>
          <w:color w:val="000000"/>
          <w:sz w:val="24"/>
        </w:rPr>
        <w:t xml:space="preserve">The </w:t>
      </w:r>
      <w:r w:rsidR="0034378C">
        <w:rPr>
          <w:rFonts w:eastAsia="PMingLiU"/>
          <w:color w:val="000000"/>
          <w:sz w:val="24"/>
        </w:rPr>
        <w:t>m</w:t>
      </w:r>
      <w:r w:rsidRPr="00BC37A5">
        <w:rPr>
          <w:rFonts w:eastAsia="PMingLiU"/>
          <w:color w:val="000000"/>
          <w:sz w:val="24"/>
        </w:rPr>
        <w:t xml:space="preserve">ediator shall be governed by the standards of professional conduct set forth in the Florida rules for certified and court-appointed mediators </w:t>
      </w:r>
      <w:r w:rsidRPr="00BC37A5">
        <w:rPr>
          <w:rFonts w:eastAsia="PMingLiU"/>
          <w:color w:val="000000"/>
          <w:sz w:val="24"/>
        </w:rPr>
        <w:lastRenderedPageBreak/>
        <w:t>and shall have judicial immunity in the same manner and to the same extent as a judge.</w:t>
      </w:r>
    </w:p>
    <w:p w14:paraId="1C30E3B4" w14:textId="77777777" w:rsidR="00C1246E" w:rsidRPr="001D6B52" w:rsidRDefault="001D0A36"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color w:val="000000"/>
        </w:rPr>
      </w:pPr>
      <w:r>
        <w:rPr>
          <w:rFonts w:eastAsia="PMingLiU"/>
          <w:color w:val="000000"/>
        </w:rPr>
        <w:t>1</w:t>
      </w:r>
      <w:r w:rsidR="00BC37A5">
        <w:rPr>
          <w:rFonts w:eastAsia="PMingLiU"/>
          <w:color w:val="000000"/>
        </w:rPr>
        <w:t>4</w:t>
      </w:r>
      <w:r w:rsidR="00F90817">
        <w:rPr>
          <w:rFonts w:eastAsia="PMingLiU"/>
          <w:color w:val="000000"/>
        </w:rPr>
        <w:t>.</w:t>
      </w:r>
      <w:r w:rsidR="00C1246E">
        <w:rPr>
          <w:rFonts w:eastAsia="PMingLiU"/>
          <w:color w:val="000000"/>
        </w:rPr>
        <w:tab/>
      </w:r>
      <w:r w:rsidR="00C1246E" w:rsidRPr="001D6B52">
        <w:rPr>
          <w:rFonts w:eastAsia="PMingLiU"/>
          <w:color w:val="000000"/>
        </w:rPr>
        <w:t xml:space="preserve">The </w:t>
      </w:r>
      <w:r w:rsidR="0034378C">
        <w:rPr>
          <w:rFonts w:eastAsia="PMingLiU"/>
          <w:color w:val="000000"/>
        </w:rPr>
        <w:t>m</w:t>
      </w:r>
      <w:r w:rsidR="00C1246E" w:rsidRPr="001D6B52">
        <w:rPr>
          <w:rFonts w:eastAsia="PMingLiU"/>
          <w:color w:val="000000"/>
        </w:rPr>
        <w:t>ediator shall be compensated in the amount of $</w:t>
      </w:r>
      <w:r w:rsidR="00C1246E">
        <w:rPr>
          <w:rFonts w:eastAsia="PMingLiU"/>
          <w:color w:val="000000"/>
        </w:rPr>
        <w:t xml:space="preserve">600.00 for preparation for </w:t>
      </w:r>
      <w:r w:rsidR="00F90BB4">
        <w:rPr>
          <w:rFonts w:eastAsia="PMingLiU"/>
          <w:color w:val="000000"/>
        </w:rPr>
        <w:t>MMM</w:t>
      </w:r>
      <w:r w:rsidR="00C1246E">
        <w:rPr>
          <w:rFonts w:eastAsia="PMingLiU"/>
          <w:color w:val="000000"/>
        </w:rPr>
        <w:t>,</w:t>
      </w:r>
      <w:r w:rsidR="00C1246E" w:rsidRPr="001D6B52">
        <w:rPr>
          <w:rFonts w:eastAsia="PMingLiU"/>
          <w:color w:val="000000"/>
        </w:rPr>
        <w:t xml:space="preserve"> </w:t>
      </w:r>
      <w:r w:rsidR="00C1246E">
        <w:rPr>
          <w:rFonts w:eastAsia="PMingLiU"/>
          <w:color w:val="000000"/>
        </w:rPr>
        <w:t>execution of required documents,</w:t>
      </w:r>
      <w:r w:rsidR="00C1246E" w:rsidRPr="001D6B52">
        <w:rPr>
          <w:rFonts w:eastAsia="PMingLiU"/>
          <w:color w:val="000000"/>
        </w:rPr>
        <w:t xml:space="preserve"> facilitation of document and informati</w:t>
      </w:r>
      <w:r w:rsidR="00C1246E">
        <w:rPr>
          <w:rFonts w:eastAsia="PMingLiU"/>
          <w:color w:val="000000"/>
        </w:rPr>
        <w:t>on exchange between the parties,</w:t>
      </w:r>
      <w:r w:rsidR="00C1246E" w:rsidRPr="001D6B52">
        <w:rPr>
          <w:rFonts w:eastAsia="PMingLiU"/>
          <w:color w:val="000000"/>
        </w:rPr>
        <w:t xml:space="preserve"> and participation in no more than two one-hour </w:t>
      </w:r>
      <w:r w:rsidR="00F90BB4">
        <w:rPr>
          <w:rFonts w:eastAsia="PMingLiU"/>
          <w:color w:val="000000"/>
        </w:rPr>
        <w:t>MMM</w:t>
      </w:r>
      <w:r w:rsidR="00C1246E" w:rsidRPr="001D6B52">
        <w:rPr>
          <w:rFonts w:eastAsia="PMingLiU"/>
          <w:color w:val="000000"/>
        </w:rPr>
        <w:t xml:space="preserve"> conferences.  The </w:t>
      </w:r>
      <w:r w:rsidR="0034378C">
        <w:rPr>
          <w:rFonts w:eastAsia="PMingLiU"/>
          <w:color w:val="000000"/>
        </w:rPr>
        <w:t>m</w:t>
      </w:r>
      <w:r w:rsidR="00C1246E" w:rsidRPr="001D6B52">
        <w:rPr>
          <w:rFonts w:eastAsia="PMingLiU"/>
          <w:color w:val="000000"/>
        </w:rPr>
        <w:t xml:space="preserve">ediator shall be compensated at the rate set by this </w:t>
      </w:r>
      <w:r w:rsidR="007C4580">
        <w:rPr>
          <w:rFonts w:eastAsia="PMingLiU"/>
          <w:color w:val="000000"/>
        </w:rPr>
        <w:t>Court</w:t>
      </w:r>
      <w:r w:rsidR="00C1246E">
        <w:rPr>
          <w:rFonts w:eastAsia="PMingLiU"/>
          <w:color w:val="000000"/>
        </w:rPr>
        <w:t>’s</w:t>
      </w:r>
      <w:r w:rsidR="00C1246E" w:rsidRPr="001D6B52">
        <w:rPr>
          <w:rFonts w:eastAsia="PMingLiU"/>
          <w:color w:val="000000"/>
        </w:rPr>
        <w:t xml:space="preserve"> </w:t>
      </w:r>
      <w:r w:rsidR="00C1246E">
        <w:rPr>
          <w:rFonts w:eastAsia="PMingLiU"/>
          <w:color w:val="000000"/>
        </w:rPr>
        <w:t>Local Rule 9019-2(6)</w:t>
      </w:r>
      <w:r w:rsidR="003E354A">
        <w:rPr>
          <w:rFonts w:eastAsia="PMingLiU"/>
          <w:color w:val="000000"/>
        </w:rPr>
        <w:t xml:space="preserve"> </w:t>
      </w:r>
      <w:r w:rsidR="00C1246E" w:rsidRPr="001D6B52">
        <w:rPr>
          <w:rFonts w:eastAsia="PMingLiU"/>
          <w:color w:val="000000"/>
        </w:rPr>
        <w:t xml:space="preserve">for any </w:t>
      </w:r>
      <w:r w:rsidR="00F90BB4">
        <w:rPr>
          <w:rFonts w:eastAsia="PMingLiU"/>
          <w:color w:val="000000"/>
        </w:rPr>
        <w:t>MMM</w:t>
      </w:r>
      <w:r w:rsidR="00C1246E" w:rsidRPr="001D6B52">
        <w:rPr>
          <w:rFonts w:eastAsia="PMingLiU"/>
          <w:color w:val="000000"/>
        </w:rPr>
        <w:t xml:space="preserve"> conferences that extend beyond the initial two</w:t>
      </w:r>
      <w:r w:rsidR="005E32B1">
        <w:rPr>
          <w:rFonts w:eastAsia="PMingLiU"/>
          <w:color w:val="000000"/>
        </w:rPr>
        <w:t>,</w:t>
      </w:r>
      <w:r w:rsidR="00C1246E" w:rsidRPr="001D6B52">
        <w:rPr>
          <w:rFonts w:eastAsia="PMingLiU"/>
          <w:color w:val="000000"/>
        </w:rPr>
        <w:t xml:space="preserve"> one-hour conferences</w:t>
      </w:r>
      <w:r w:rsidR="005E32B1">
        <w:rPr>
          <w:rFonts w:eastAsia="PMingLiU"/>
          <w:color w:val="000000"/>
        </w:rPr>
        <w:t>;</w:t>
      </w:r>
      <w:r w:rsidR="00C1246E">
        <w:rPr>
          <w:rFonts w:eastAsia="PMingLiU"/>
          <w:color w:val="000000"/>
        </w:rPr>
        <w:t xml:space="preserve"> however, the </w:t>
      </w:r>
      <w:r w:rsidR="008D5E42">
        <w:rPr>
          <w:rFonts w:eastAsia="PMingLiU"/>
          <w:color w:val="000000"/>
        </w:rPr>
        <w:t>m</w:t>
      </w:r>
      <w:r w:rsidR="00C1246E">
        <w:rPr>
          <w:rFonts w:eastAsia="PMingLiU"/>
          <w:color w:val="000000"/>
        </w:rPr>
        <w:t xml:space="preserve">ediator, by accepting the </w:t>
      </w:r>
      <w:r w:rsidR="00C1246E" w:rsidRPr="003A0106">
        <w:rPr>
          <w:rFonts w:eastAsia="PMingLiU"/>
          <w:i/>
          <w:color w:val="000000"/>
        </w:rPr>
        <w:t>pro bono</w:t>
      </w:r>
      <w:r w:rsidR="00C1246E">
        <w:rPr>
          <w:rFonts w:eastAsia="PMingLiU"/>
          <w:color w:val="000000"/>
        </w:rPr>
        <w:t xml:space="preserve"> assignment, agrees to accept $300</w:t>
      </w:r>
      <w:r w:rsidR="005E32B1">
        <w:rPr>
          <w:rFonts w:eastAsia="PMingLiU"/>
          <w:color w:val="000000"/>
        </w:rPr>
        <w:t>.00</w:t>
      </w:r>
      <w:r w:rsidR="00C1246E">
        <w:rPr>
          <w:rFonts w:eastAsia="PMingLiU"/>
          <w:color w:val="000000"/>
        </w:rPr>
        <w:t xml:space="preserve"> from the Lender as full payment for the initial mediation services</w:t>
      </w:r>
      <w:r w:rsidR="00C1246E" w:rsidRPr="001D6B52">
        <w:rPr>
          <w:rFonts w:eastAsia="PMingLiU"/>
          <w:color w:val="000000"/>
        </w:rPr>
        <w:t xml:space="preserve">.  </w:t>
      </w:r>
    </w:p>
    <w:p w14:paraId="1A9C2418" w14:textId="77777777" w:rsidR="008B40B3" w:rsidRDefault="00C1246E" w:rsidP="008B40B3">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720" w:firstLine="0"/>
        <w:jc w:val="both"/>
        <w:rPr>
          <w:rFonts w:eastAsia="PMingLiU"/>
        </w:rPr>
      </w:pPr>
      <w:r>
        <w:rPr>
          <w:rFonts w:eastAsia="PMingLiU"/>
        </w:rPr>
        <w:t>1</w:t>
      </w:r>
      <w:r w:rsidR="00BC37A5">
        <w:rPr>
          <w:rFonts w:eastAsia="PMingLiU"/>
        </w:rPr>
        <w:t>5</w:t>
      </w:r>
      <w:r>
        <w:rPr>
          <w:rFonts w:eastAsia="PMingLiU"/>
        </w:rPr>
        <w:t>.</w:t>
      </w:r>
      <w:r>
        <w:rPr>
          <w:rFonts w:eastAsia="PMingLiU"/>
        </w:rPr>
        <w:tab/>
      </w:r>
      <w:r w:rsidRPr="00B94633">
        <w:rPr>
          <w:rFonts w:eastAsia="PMingLiU"/>
        </w:rPr>
        <w:t xml:space="preserve">The </w:t>
      </w:r>
      <w:r w:rsidR="008D5E42">
        <w:rPr>
          <w:rFonts w:eastAsia="PMingLiU"/>
        </w:rPr>
        <w:t>m</w:t>
      </w:r>
      <w:r w:rsidRPr="00B94633">
        <w:rPr>
          <w:rFonts w:eastAsia="PMingLiU"/>
        </w:rPr>
        <w:t xml:space="preserve">ediator’s fee shall be paid equally by the parties as follows: </w:t>
      </w:r>
    </w:p>
    <w:p w14:paraId="73216CEE" w14:textId="77777777" w:rsidR="005827BD" w:rsidRDefault="008B40B3" w:rsidP="008D5E42">
      <w:pPr>
        <w:pStyle w:val="L2-2"/>
        <w:widowControl/>
        <w:tabs>
          <w:tab w:val="left" w:pos="1710"/>
          <w:tab w:val="left" w:pos="2160"/>
          <w:tab w:val="left" w:pos="2700"/>
          <w:tab w:val="left" w:pos="4320"/>
          <w:tab w:val="left" w:pos="5040"/>
          <w:tab w:val="left" w:pos="5760"/>
          <w:tab w:val="left" w:pos="6480"/>
          <w:tab w:val="left" w:pos="7200"/>
          <w:tab w:val="left" w:pos="7920"/>
          <w:tab w:val="left" w:pos="8640"/>
          <w:tab w:val="left" w:pos="9358"/>
        </w:tabs>
        <w:spacing w:line="480" w:lineRule="auto"/>
        <w:ind w:left="1440" w:hanging="90"/>
        <w:jc w:val="both"/>
        <w:rPr>
          <w:rFonts w:ascii="Arial" w:hAnsi="Arial" w:cs="Arial"/>
        </w:rPr>
      </w:pPr>
      <w:r>
        <w:tab/>
      </w:r>
      <w:r w:rsidR="00C1246E">
        <w:rPr>
          <w:rFonts w:ascii="Arial" w:hAnsi="Arial" w:cs="Arial"/>
        </w:rPr>
        <w:t>a.</w:t>
      </w:r>
      <w:r w:rsidR="00C1246E">
        <w:rPr>
          <w:rFonts w:ascii="Arial" w:hAnsi="Arial" w:cs="Arial"/>
        </w:rPr>
        <w:tab/>
      </w:r>
      <w:bookmarkStart w:id="0" w:name="Check9"/>
      <w:r w:rsidR="005827BD">
        <w:rPr>
          <w:rFonts w:ascii="Arial" w:hAnsi="Arial" w:cs="Arial"/>
        </w:rPr>
        <w:tab/>
      </w:r>
      <w:r>
        <w:rPr>
          <w:rFonts w:ascii="Arial" w:hAnsi="Arial" w:cs="Arial"/>
        </w:rPr>
        <w:fldChar w:fldCharType="begin">
          <w:ffData>
            <w:name w:val="Check9"/>
            <w:enabled/>
            <w:calcOnExit w:val="0"/>
            <w:checkBox>
              <w:sizeAuto/>
              <w:default w:val="0"/>
            </w:checkBox>
          </w:ffData>
        </w:fldChar>
      </w:r>
      <w:r>
        <w:rPr>
          <w:rFonts w:ascii="Arial" w:hAnsi="Arial" w:cs="Arial"/>
        </w:rPr>
        <w:instrText xml:space="preserve"> FORMCHECKBOX </w:instrText>
      </w:r>
      <w:r w:rsidR="00990A6C">
        <w:rPr>
          <w:rFonts w:ascii="Arial" w:hAnsi="Arial" w:cs="Arial"/>
        </w:rPr>
      </w:r>
      <w:r w:rsidR="00990A6C">
        <w:rPr>
          <w:rFonts w:ascii="Arial" w:hAnsi="Arial" w:cs="Arial"/>
        </w:rPr>
        <w:fldChar w:fldCharType="separate"/>
      </w:r>
      <w:r>
        <w:rPr>
          <w:rFonts w:ascii="Arial" w:hAnsi="Arial" w:cs="Arial"/>
        </w:rPr>
        <w:fldChar w:fldCharType="end"/>
      </w:r>
      <w:bookmarkEnd w:id="0"/>
      <w:r>
        <w:rPr>
          <w:rFonts w:ascii="Arial" w:hAnsi="Arial" w:cs="Arial"/>
        </w:rPr>
        <w:tab/>
      </w:r>
      <w:r w:rsidRPr="00B94633">
        <w:rPr>
          <w:rFonts w:ascii="Arial" w:hAnsi="Arial" w:cs="Arial"/>
        </w:rPr>
        <w:t xml:space="preserve">The </w:t>
      </w:r>
      <w:r>
        <w:rPr>
          <w:rFonts w:ascii="Arial" w:hAnsi="Arial" w:cs="Arial"/>
        </w:rPr>
        <w:t>Debtor</w:t>
      </w:r>
      <w:r w:rsidRPr="00B94633">
        <w:rPr>
          <w:rFonts w:ascii="Arial" w:hAnsi="Arial" w:cs="Arial"/>
        </w:rPr>
        <w:t xml:space="preserve"> shall pay a non-refundable fee in the amount of </w:t>
      </w:r>
      <w:r w:rsidR="008D5E42">
        <w:rPr>
          <w:rFonts w:ascii="Arial" w:hAnsi="Arial" w:cs="Arial"/>
        </w:rPr>
        <w:tab/>
      </w:r>
      <w:r w:rsidR="005827BD">
        <w:rPr>
          <w:rFonts w:ascii="Arial" w:hAnsi="Arial" w:cs="Arial"/>
        </w:rPr>
        <w:tab/>
      </w:r>
      <w:r w:rsidR="005827BD">
        <w:rPr>
          <w:rFonts w:ascii="Arial" w:hAnsi="Arial" w:cs="Arial"/>
        </w:rPr>
        <w:tab/>
      </w:r>
      <w:r w:rsidR="005827BD">
        <w:rPr>
          <w:rFonts w:ascii="Arial" w:hAnsi="Arial" w:cs="Arial"/>
        </w:rPr>
        <w:tab/>
      </w:r>
      <w:r w:rsidR="005827BD">
        <w:rPr>
          <w:rFonts w:ascii="Arial" w:hAnsi="Arial" w:cs="Arial"/>
        </w:rPr>
        <w:tab/>
      </w:r>
      <w:r w:rsidRPr="00B94633">
        <w:rPr>
          <w:rFonts w:ascii="Arial" w:hAnsi="Arial" w:cs="Arial"/>
        </w:rPr>
        <w:t xml:space="preserve">$300.00 directly to the </w:t>
      </w:r>
      <w:r w:rsidR="008D5E42">
        <w:rPr>
          <w:rFonts w:ascii="Arial" w:hAnsi="Arial" w:cs="Arial"/>
        </w:rPr>
        <w:t>m</w:t>
      </w:r>
      <w:r w:rsidRPr="00B94633">
        <w:rPr>
          <w:rFonts w:ascii="Arial" w:hAnsi="Arial" w:cs="Arial"/>
        </w:rPr>
        <w:t xml:space="preserve">ediator within seven days </w:t>
      </w:r>
      <w:r w:rsidR="00766C3E">
        <w:rPr>
          <w:rFonts w:ascii="Arial" w:hAnsi="Arial" w:cs="Arial"/>
        </w:rPr>
        <w:t xml:space="preserve">after </w:t>
      </w:r>
    </w:p>
    <w:p w14:paraId="645CD9D9" w14:textId="77777777" w:rsidR="008B40B3" w:rsidRPr="00B94633" w:rsidRDefault="005827BD" w:rsidP="008D5E42">
      <w:pPr>
        <w:pStyle w:val="L2-2"/>
        <w:widowControl/>
        <w:tabs>
          <w:tab w:val="left" w:pos="1710"/>
          <w:tab w:val="left" w:pos="2160"/>
          <w:tab w:val="left" w:pos="2700"/>
          <w:tab w:val="left" w:pos="4320"/>
          <w:tab w:val="left" w:pos="5040"/>
          <w:tab w:val="left" w:pos="5760"/>
          <w:tab w:val="left" w:pos="6480"/>
          <w:tab w:val="left" w:pos="7200"/>
          <w:tab w:val="left" w:pos="7920"/>
          <w:tab w:val="left" w:pos="8640"/>
          <w:tab w:val="left" w:pos="9358"/>
        </w:tabs>
        <w:spacing w:line="480" w:lineRule="auto"/>
        <w:ind w:left="1440" w:hanging="9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766C3E">
        <w:rPr>
          <w:rFonts w:ascii="Arial" w:hAnsi="Arial" w:cs="Arial"/>
        </w:rPr>
        <w:t xml:space="preserve">designation </w:t>
      </w:r>
      <w:r w:rsidR="00BA17D9">
        <w:rPr>
          <w:rFonts w:ascii="Arial" w:hAnsi="Arial" w:cs="Arial"/>
        </w:rPr>
        <w:t>BY CASHIER’S CHECK OR MONEY ORDER</w:t>
      </w:r>
      <w:r w:rsidR="008B40B3">
        <w:rPr>
          <w:rFonts w:ascii="Arial" w:hAnsi="Arial" w:cs="Arial"/>
        </w:rPr>
        <w:t>;</w:t>
      </w:r>
      <w:r w:rsidR="008B40B3" w:rsidRPr="00B94633">
        <w:rPr>
          <w:rFonts w:ascii="Arial" w:hAnsi="Arial" w:cs="Arial"/>
        </w:rPr>
        <w:t xml:space="preserve"> </w:t>
      </w:r>
      <w:r w:rsidR="00BC7F36">
        <w:rPr>
          <w:rFonts w:ascii="Arial" w:hAnsi="Arial" w:cs="Arial"/>
        </w:rPr>
        <w:tab/>
      </w:r>
      <w:r w:rsidR="00BC7F36">
        <w:rPr>
          <w:rFonts w:ascii="Arial" w:hAnsi="Arial" w:cs="Arial"/>
        </w:rPr>
        <w:tab/>
      </w:r>
      <w:r w:rsidR="00BC7F36">
        <w:rPr>
          <w:rFonts w:ascii="Arial" w:hAnsi="Arial" w:cs="Arial"/>
        </w:rPr>
        <w:tab/>
      </w:r>
      <w:r w:rsidR="00BC7F36">
        <w:rPr>
          <w:rFonts w:ascii="Arial" w:hAnsi="Arial" w:cs="Arial"/>
        </w:rPr>
        <w:tab/>
      </w:r>
      <w:r w:rsidR="00BC7F36">
        <w:rPr>
          <w:rFonts w:ascii="Arial" w:hAnsi="Arial" w:cs="Arial"/>
        </w:rPr>
        <w:tab/>
      </w:r>
      <w:r w:rsidR="00BC7F36" w:rsidRPr="00BC7F36">
        <w:rPr>
          <w:rFonts w:ascii="Arial" w:hAnsi="Arial" w:cs="Arial"/>
          <w:b/>
        </w:rPr>
        <w:t>OR</w:t>
      </w:r>
    </w:p>
    <w:p w14:paraId="591E4F8B" w14:textId="77777777" w:rsidR="00C1246E" w:rsidRPr="00B94633" w:rsidRDefault="008B40B3" w:rsidP="008B40B3">
      <w:pPr>
        <w:pStyle w:val="L2-1"/>
        <w:widowControl/>
        <w:tabs>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720" w:firstLine="0"/>
        <w:jc w:val="both"/>
      </w:pPr>
      <w:r>
        <w:tab/>
      </w:r>
      <w:r>
        <w:tab/>
      </w:r>
      <w:r>
        <w:fldChar w:fldCharType="begin">
          <w:ffData>
            <w:name w:val="Check9"/>
            <w:enabled/>
            <w:calcOnExit w:val="0"/>
            <w:checkBox>
              <w:sizeAuto/>
              <w:default w:val="0"/>
            </w:checkBox>
          </w:ffData>
        </w:fldChar>
      </w:r>
      <w:r>
        <w:instrText xml:space="preserve"> FORMCHECKBOX </w:instrText>
      </w:r>
      <w:r w:rsidR="00990A6C">
        <w:fldChar w:fldCharType="separate"/>
      </w:r>
      <w:r>
        <w:fldChar w:fldCharType="end"/>
      </w:r>
      <w:r>
        <w:tab/>
        <w:t>T</w:t>
      </w:r>
      <w:r w:rsidRPr="00B94633">
        <w:t xml:space="preserve">he Court finds that the </w:t>
      </w:r>
      <w:r>
        <w:t>Debtor</w:t>
      </w:r>
      <w:r w:rsidRPr="00B94633">
        <w:t xml:space="preserve"> qualifies for a </w:t>
      </w:r>
      <w:r w:rsidR="008D5E42">
        <w:t>m</w:t>
      </w:r>
      <w:r w:rsidRPr="00B94633">
        <w:t xml:space="preserve">ediator </w:t>
      </w:r>
      <w:r w:rsidRPr="00177CC8">
        <w:rPr>
          <w:i/>
        </w:rPr>
        <w:t xml:space="preserve">pro </w:t>
      </w:r>
      <w:r>
        <w:rPr>
          <w:i/>
        </w:rPr>
        <w:tab/>
      </w:r>
      <w:r>
        <w:rPr>
          <w:i/>
        </w:rPr>
        <w:tab/>
      </w:r>
      <w:r>
        <w:rPr>
          <w:i/>
        </w:rPr>
        <w:tab/>
      </w:r>
      <w:r>
        <w:rPr>
          <w:i/>
        </w:rPr>
        <w:tab/>
      </w:r>
      <w:r>
        <w:rPr>
          <w:i/>
        </w:rPr>
        <w:tab/>
      </w:r>
      <w:r w:rsidRPr="00177CC8">
        <w:rPr>
          <w:i/>
        </w:rPr>
        <w:t>bono</w:t>
      </w:r>
      <w:r>
        <w:t xml:space="preserve">.  The </w:t>
      </w:r>
      <w:r w:rsidR="008D5E42">
        <w:t>m</w:t>
      </w:r>
      <w:r>
        <w:t xml:space="preserve">ediator shall notify the Court and the Debtor </w:t>
      </w:r>
      <w:r>
        <w:tab/>
      </w:r>
      <w:r>
        <w:tab/>
      </w:r>
      <w:r>
        <w:tab/>
      </w:r>
      <w:r>
        <w:tab/>
      </w:r>
      <w:r>
        <w:tab/>
        <w:t xml:space="preserve">immediately by motion if the </w:t>
      </w:r>
      <w:r w:rsidR="008D5E42">
        <w:t>m</w:t>
      </w:r>
      <w:r>
        <w:t xml:space="preserve">ediator is not willing to serve </w:t>
      </w:r>
      <w:r>
        <w:tab/>
      </w:r>
      <w:r>
        <w:tab/>
      </w:r>
      <w:r>
        <w:tab/>
      </w:r>
      <w:r>
        <w:tab/>
      </w:r>
      <w:r>
        <w:tab/>
      </w:r>
      <w:r w:rsidRPr="00177CC8">
        <w:rPr>
          <w:i/>
        </w:rPr>
        <w:t>pro bono</w:t>
      </w:r>
      <w:r>
        <w:t xml:space="preserve"> and state in </w:t>
      </w:r>
      <w:r>
        <w:tab/>
        <w:t xml:space="preserve">the motion to be excused from </w:t>
      </w:r>
      <w:r w:rsidRPr="00177CC8">
        <w:rPr>
          <w:i/>
        </w:rPr>
        <w:t>pro bono</w:t>
      </w:r>
      <w:r>
        <w:t xml:space="preserve"> </w:t>
      </w:r>
      <w:r>
        <w:tab/>
      </w:r>
      <w:r>
        <w:tab/>
      </w:r>
      <w:r>
        <w:tab/>
      </w:r>
      <w:r>
        <w:tab/>
      </w:r>
      <w:r>
        <w:tab/>
        <w:t xml:space="preserve">mediation, the reasons why the </w:t>
      </w:r>
      <w:r w:rsidR="008D5E42">
        <w:t>m</w:t>
      </w:r>
      <w:r>
        <w:t xml:space="preserve">ediator seeks to be excused. </w:t>
      </w:r>
      <w:r w:rsidR="00C1246E" w:rsidRPr="00B94633">
        <w:t xml:space="preserve"> </w:t>
      </w:r>
    </w:p>
    <w:p w14:paraId="7ADE6F0B" w14:textId="77777777" w:rsidR="00C1246E" w:rsidRDefault="001D0A36" w:rsidP="000E2AC5">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jc w:val="both"/>
      </w:pPr>
      <w:r>
        <w:tab/>
      </w:r>
      <w:r>
        <w:tab/>
        <w:t>b</w:t>
      </w:r>
      <w:r w:rsidR="00C1246E">
        <w:t>.</w:t>
      </w:r>
      <w:r w:rsidR="00C1246E">
        <w:tab/>
      </w:r>
      <w:r w:rsidR="00C1246E" w:rsidRPr="00B94633">
        <w:t xml:space="preserve">The </w:t>
      </w:r>
      <w:r w:rsidR="00C1246E">
        <w:t>L</w:t>
      </w:r>
      <w:r w:rsidR="00C1246E" w:rsidRPr="00B94633">
        <w:t xml:space="preserve">ender shall pay a </w:t>
      </w:r>
      <w:r w:rsidR="00C1246E">
        <w:t xml:space="preserve">non-refundable </w:t>
      </w:r>
      <w:r w:rsidR="00C1246E" w:rsidRPr="00B94633">
        <w:t xml:space="preserve">fee in the amount of </w:t>
      </w:r>
      <w:r w:rsidR="005E32B1">
        <w:tab/>
      </w:r>
      <w:r w:rsidR="005E32B1">
        <w:tab/>
      </w:r>
      <w:r w:rsidR="005E32B1">
        <w:tab/>
      </w:r>
      <w:r w:rsidR="005E32B1">
        <w:tab/>
      </w:r>
      <w:r w:rsidR="005E32B1">
        <w:tab/>
      </w:r>
      <w:r w:rsidR="00C1246E" w:rsidRPr="00B94633">
        <w:t xml:space="preserve">$300.00 directly to the </w:t>
      </w:r>
      <w:r w:rsidR="008D5E42">
        <w:t>m</w:t>
      </w:r>
      <w:r w:rsidR="00C1246E" w:rsidRPr="00B94633">
        <w:t>ed</w:t>
      </w:r>
      <w:r w:rsidR="00766C3E">
        <w:t>iator within seven days of designation</w:t>
      </w:r>
      <w:r w:rsidR="00C1246E" w:rsidRPr="00B94633">
        <w:t xml:space="preserve">.  </w:t>
      </w:r>
    </w:p>
    <w:p w14:paraId="4256FA3F" w14:textId="77777777" w:rsidR="00C1246E" w:rsidRPr="00B94633" w:rsidRDefault="001D0A36" w:rsidP="000E2AC5">
      <w:pPr>
        <w:pStyle w:val="L2-2"/>
        <w:widowControl/>
        <w:tabs>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720"/>
        <w:jc w:val="both"/>
        <w:rPr>
          <w:rFonts w:ascii="Arial" w:hAnsi="Arial" w:cs="Arial"/>
        </w:rPr>
      </w:pPr>
      <w:r>
        <w:rPr>
          <w:rFonts w:ascii="Arial" w:hAnsi="Arial" w:cs="Arial"/>
        </w:rPr>
        <w:lastRenderedPageBreak/>
        <w:t>c</w:t>
      </w:r>
      <w:r w:rsidR="00C1246E">
        <w:rPr>
          <w:rFonts w:ascii="Arial" w:hAnsi="Arial" w:cs="Arial"/>
        </w:rPr>
        <w:t>.</w:t>
      </w:r>
      <w:r w:rsidR="00C1246E">
        <w:rPr>
          <w:rFonts w:ascii="Arial" w:hAnsi="Arial" w:cs="Arial"/>
        </w:rPr>
        <w:tab/>
      </w:r>
      <w:r w:rsidR="00C1246E" w:rsidRPr="00B94633">
        <w:rPr>
          <w:rFonts w:ascii="Arial" w:hAnsi="Arial" w:cs="Arial"/>
        </w:rPr>
        <w:t xml:space="preserve">The </w:t>
      </w:r>
      <w:r w:rsidR="008D5E42">
        <w:rPr>
          <w:rFonts w:ascii="Arial" w:hAnsi="Arial" w:cs="Arial"/>
        </w:rPr>
        <w:t>m</w:t>
      </w:r>
      <w:r w:rsidR="00C1246E" w:rsidRPr="00B94633">
        <w:rPr>
          <w:rFonts w:ascii="Arial" w:hAnsi="Arial" w:cs="Arial"/>
        </w:rPr>
        <w:t xml:space="preserve">ediator’s fee for </w:t>
      </w:r>
      <w:r w:rsidR="00F90BB4">
        <w:rPr>
          <w:rFonts w:ascii="Arial" w:hAnsi="Arial" w:cs="Arial"/>
        </w:rPr>
        <w:t>MMM</w:t>
      </w:r>
      <w:r w:rsidR="00C1246E" w:rsidRPr="00B94633">
        <w:rPr>
          <w:rFonts w:ascii="Arial" w:hAnsi="Arial" w:cs="Arial"/>
        </w:rPr>
        <w:t xml:space="preserve"> conferences that extend beyond two</w:t>
      </w:r>
      <w:r w:rsidR="005E32B1">
        <w:rPr>
          <w:rFonts w:ascii="Arial" w:hAnsi="Arial" w:cs="Arial"/>
        </w:rPr>
        <w:t>,</w:t>
      </w:r>
      <w:r w:rsidR="00C1246E" w:rsidRPr="00B94633">
        <w:rPr>
          <w:rFonts w:ascii="Arial" w:hAnsi="Arial" w:cs="Arial"/>
        </w:rPr>
        <w:t xml:space="preserve"> one-hour conferences</w:t>
      </w:r>
      <w:r w:rsidR="005E32B1">
        <w:rPr>
          <w:rFonts w:ascii="Arial" w:hAnsi="Arial" w:cs="Arial"/>
        </w:rPr>
        <w:t>,</w:t>
      </w:r>
      <w:r w:rsidR="00C1246E" w:rsidRPr="00B94633">
        <w:rPr>
          <w:rFonts w:ascii="Arial" w:hAnsi="Arial" w:cs="Arial"/>
        </w:rPr>
        <w:t xml:space="preserve"> shall be paid equally by the parties</w:t>
      </w:r>
      <w:r w:rsidR="00C1246E">
        <w:rPr>
          <w:rFonts w:ascii="Arial" w:hAnsi="Arial" w:cs="Arial"/>
        </w:rPr>
        <w:t xml:space="preserve"> (unless the </w:t>
      </w:r>
      <w:r w:rsidR="007C4580">
        <w:rPr>
          <w:rFonts w:ascii="Arial" w:hAnsi="Arial" w:cs="Arial"/>
        </w:rPr>
        <w:t>Debtor</w:t>
      </w:r>
      <w:r w:rsidR="00C1246E" w:rsidRPr="00B94633">
        <w:rPr>
          <w:rFonts w:ascii="Arial" w:hAnsi="Arial" w:cs="Arial"/>
        </w:rPr>
        <w:t xml:space="preserve"> is receiving </w:t>
      </w:r>
      <w:r w:rsidR="00C1246E" w:rsidRPr="003A0106">
        <w:rPr>
          <w:rFonts w:ascii="Arial" w:hAnsi="Arial" w:cs="Arial"/>
          <w:i/>
        </w:rPr>
        <w:t>pro bono</w:t>
      </w:r>
      <w:r w:rsidR="00C1246E" w:rsidRPr="00B94633">
        <w:rPr>
          <w:rFonts w:ascii="Arial" w:hAnsi="Arial" w:cs="Arial"/>
        </w:rPr>
        <w:t xml:space="preserve"> mediation, in which case the </w:t>
      </w:r>
      <w:r w:rsidR="00C1246E">
        <w:rPr>
          <w:rFonts w:ascii="Arial" w:hAnsi="Arial" w:cs="Arial"/>
        </w:rPr>
        <w:t>Lender</w:t>
      </w:r>
      <w:r w:rsidR="00C1246E" w:rsidRPr="00B94633">
        <w:rPr>
          <w:rFonts w:ascii="Arial" w:hAnsi="Arial" w:cs="Arial"/>
        </w:rPr>
        <w:t xml:space="preserve"> shall pay its half) and </w:t>
      </w:r>
      <w:r w:rsidR="00C1246E">
        <w:rPr>
          <w:rFonts w:ascii="Arial" w:hAnsi="Arial" w:cs="Arial"/>
        </w:rPr>
        <w:t>is</w:t>
      </w:r>
      <w:r w:rsidR="00C1246E" w:rsidRPr="00B94633">
        <w:rPr>
          <w:rFonts w:ascii="Arial" w:hAnsi="Arial" w:cs="Arial"/>
        </w:rPr>
        <w:t xml:space="preserve"> due and payable at the </w:t>
      </w:r>
      <w:r w:rsidR="00C1246E">
        <w:rPr>
          <w:rFonts w:ascii="Arial" w:hAnsi="Arial" w:cs="Arial"/>
        </w:rPr>
        <w:t>beginning</w:t>
      </w:r>
      <w:r w:rsidR="00C1246E" w:rsidRPr="00B94633">
        <w:rPr>
          <w:rFonts w:ascii="Arial" w:hAnsi="Arial" w:cs="Arial"/>
        </w:rPr>
        <w:t xml:space="preserve"> </w:t>
      </w:r>
      <w:r w:rsidR="00C1246E">
        <w:rPr>
          <w:rFonts w:ascii="Arial" w:hAnsi="Arial" w:cs="Arial"/>
        </w:rPr>
        <w:t xml:space="preserve">of </w:t>
      </w:r>
      <w:r w:rsidR="00C1246E" w:rsidRPr="00B94633">
        <w:rPr>
          <w:rFonts w:ascii="Arial" w:hAnsi="Arial" w:cs="Arial"/>
        </w:rPr>
        <w:t xml:space="preserve">each successive </w:t>
      </w:r>
      <w:r w:rsidR="00F90BB4">
        <w:rPr>
          <w:rFonts w:ascii="Arial" w:hAnsi="Arial" w:cs="Arial"/>
        </w:rPr>
        <w:t>MMM</w:t>
      </w:r>
      <w:r w:rsidR="00C1246E" w:rsidRPr="00B94633">
        <w:rPr>
          <w:rFonts w:ascii="Arial" w:hAnsi="Arial" w:cs="Arial"/>
        </w:rPr>
        <w:t xml:space="preserve"> conference</w:t>
      </w:r>
      <w:r w:rsidR="00C1246E">
        <w:rPr>
          <w:rFonts w:ascii="Arial" w:hAnsi="Arial" w:cs="Arial"/>
        </w:rPr>
        <w:t xml:space="preserve"> in accordance with the program procedures</w:t>
      </w:r>
      <w:r w:rsidR="00C1246E" w:rsidRPr="00B94633">
        <w:rPr>
          <w:rFonts w:ascii="Arial" w:hAnsi="Arial" w:cs="Arial"/>
        </w:rPr>
        <w:t xml:space="preserve">.  </w:t>
      </w:r>
    </w:p>
    <w:p w14:paraId="1DCB2977" w14:textId="77777777" w:rsidR="0044332A" w:rsidRDefault="001D0A36"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Pr>
          <w:rFonts w:eastAsia="PMingLiU"/>
        </w:rPr>
        <w:t>1</w:t>
      </w:r>
      <w:r w:rsidR="00BC37A5">
        <w:rPr>
          <w:rFonts w:eastAsia="PMingLiU"/>
        </w:rPr>
        <w:t>6</w:t>
      </w:r>
      <w:r w:rsidR="00C1246E">
        <w:rPr>
          <w:rFonts w:eastAsia="PMingLiU"/>
        </w:rPr>
        <w:t>.</w:t>
      </w:r>
      <w:r w:rsidR="00C1246E">
        <w:rPr>
          <w:rFonts w:eastAsia="PMingLiU"/>
        </w:rPr>
        <w:tab/>
      </w:r>
      <w:r w:rsidR="00C1246E" w:rsidRPr="00B94633">
        <w:rPr>
          <w:rFonts w:eastAsia="PMingLiU"/>
        </w:rPr>
        <w:t xml:space="preserve">The </w:t>
      </w:r>
      <w:r w:rsidR="008D5E42">
        <w:rPr>
          <w:rFonts w:eastAsia="PMingLiU"/>
        </w:rPr>
        <w:t>m</w:t>
      </w:r>
      <w:r w:rsidR="00C1246E" w:rsidRPr="00B94633">
        <w:rPr>
          <w:rFonts w:eastAsia="PMingLiU"/>
        </w:rPr>
        <w:t xml:space="preserve">ediator shall log in to the </w:t>
      </w:r>
      <w:r w:rsidR="00F90BB4">
        <w:rPr>
          <w:rFonts w:eastAsia="PMingLiU"/>
        </w:rPr>
        <w:t>MMM</w:t>
      </w:r>
      <w:r w:rsidR="00C1246E" w:rsidRPr="00B94633">
        <w:rPr>
          <w:rFonts w:eastAsia="PMingLiU"/>
        </w:rPr>
        <w:t xml:space="preserve"> </w:t>
      </w:r>
      <w:r w:rsidR="00C1246E">
        <w:rPr>
          <w:rFonts w:eastAsia="PMingLiU"/>
        </w:rPr>
        <w:t>Portal</w:t>
      </w:r>
      <w:r w:rsidR="0044332A">
        <w:rPr>
          <w:rFonts w:eastAsia="PMingLiU"/>
        </w:rPr>
        <w:t>:</w:t>
      </w:r>
    </w:p>
    <w:p w14:paraId="16028742" w14:textId="77777777" w:rsidR="00C1246E" w:rsidRDefault="0044332A" w:rsidP="0040627F">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rPr>
          <w:rFonts w:eastAsia="PMingLiU"/>
        </w:rPr>
      </w:pPr>
      <w:r>
        <w:rPr>
          <w:rFonts w:eastAsia="PMingLiU"/>
        </w:rPr>
        <w:tab/>
        <w:t>a.</w:t>
      </w:r>
      <w:r>
        <w:rPr>
          <w:rFonts w:eastAsia="PMingLiU"/>
        </w:rPr>
        <w:tab/>
      </w:r>
      <w:r w:rsidR="00C1246E" w:rsidRPr="00B94633">
        <w:rPr>
          <w:rFonts w:eastAsia="PMingLiU"/>
        </w:rPr>
        <w:t xml:space="preserve">within </w:t>
      </w:r>
      <w:r w:rsidR="005E32B1">
        <w:rPr>
          <w:rFonts w:eastAsia="PMingLiU"/>
        </w:rPr>
        <w:t xml:space="preserve">seven </w:t>
      </w:r>
      <w:r w:rsidR="000002FE">
        <w:rPr>
          <w:rFonts w:eastAsia="PMingLiU"/>
        </w:rPr>
        <w:t>days afte</w:t>
      </w:r>
      <w:r w:rsidR="00C1246E">
        <w:rPr>
          <w:rFonts w:eastAsia="PMingLiU"/>
        </w:rPr>
        <w:t>r</w:t>
      </w:r>
      <w:r w:rsidR="00C1246E" w:rsidRPr="00B94633">
        <w:rPr>
          <w:rFonts w:eastAsia="PMingLiU"/>
        </w:rPr>
        <w:t xml:space="preserve"> </w:t>
      </w:r>
      <w:r w:rsidR="000002FE">
        <w:rPr>
          <w:rFonts w:eastAsia="PMingLiU"/>
        </w:rPr>
        <w:t xml:space="preserve">designation </w:t>
      </w:r>
      <w:r w:rsidR="00C1246E" w:rsidRPr="00B94633">
        <w:rPr>
          <w:rFonts w:eastAsia="PMingLiU"/>
        </w:rPr>
        <w:t xml:space="preserve">and use the </w:t>
      </w:r>
      <w:r w:rsidR="00F90BB4">
        <w:rPr>
          <w:rFonts w:eastAsia="PMingLiU"/>
        </w:rPr>
        <w:t>MMM</w:t>
      </w:r>
      <w:r w:rsidR="00C1246E" w:rsidRPr="00B94633">
        <w:rPr>
          <w:rFonts w:eastAsia="PMingLiU"/>
        </w:rPr>
        <w:t xml:space="preserve"> </w:t>
      </w:r>
      <w:r w:rsidR="00C1246E">
        <w:rPr>
          <w:rFonts w:eastAsia="PMingLiU"/>
        </w:rPr>
        <w:t>Portal</w:t>
      </w:r>
      <w:r w:rsidR="00C1246E" w:rsidRPr="00B94633">
        <w:rPr>
          <w:rFonts w:eastAsia="PMingLiU"/>
        </w:rPr>
        <w:t xml:space="preserve"> to facilitate the exchange of information and documentation between </w:t>
      </w:r>
      <w:r w:rsidR="007C4580">
        <w:rPr>
          <w:rFonts w:eastAsia="PMingLiU"/>
        </w:rPr>
        <w:t>Debtor</w:t>
      </w:r>
      <w:r w:rsidR="00C1246E" w:rsidRPr="00B94633">
        <w:rPr>
          <w:rFonts w:eastAsia="PMingLiU"/>
        </w:rPr>
        <w:t xml:space="preserve"> and </w:t>
      </w:r>
      <w:r w:rsidR="00C1246E">
        <w:rPr>
          <w:rFonts w:eastAsia="PMingLiU"/>
        </w:rPr>
        <w:t>Lender</w:t>
      </w:r>
      <w:r w:rsidR="00C1246E" w:rsidRPr="00B94633">
        <w:rPr>
          <w:rFonts w:eastAsia="PMingLiU"/>
        </w:rPr>
        <w:t xml:space="preserve"> </w:t>
      </w:r>
      <w:proofErr w:type="gramStart"/>
      <w:r w:rsidR="00C1246E" w:rsidRPr="00B94633">
        <w:rPr>
          <w:rFonts w:eastAsia="PMingLiU"/>
        </w:rPr>
        <w:t>in an effort to</w:t>
      </w:r>
      <w:proofErr w:type="gramEnd"/>
      <w:r w:rsidR="00C1246E" w:rsidRPr="00B94633">
        <w:rPr>
          <w:rFonts w:eastAsia="PMingLiU"/>
        </w:rPr>
        <w:t xml:space="preserve"> perfect the documentation needed for </w:t>
      </w:r>
      <w:r w:rsidR="00C1246E">
        <w:rPr>
          <w:rFonts w:eastAsia="PMingLiU"/>
        </w:rPr>
        <w:t>Lender</w:t>
      </w:r>
      <w:r w:rsidR="00C1246E" w:rsidRPr="00B94633">
        <w:rPr>
          <w:rFonts w:eastAsia="PMingLiU"/>
        </w:rPr>
        <w:t xml:space="preserve"> to complete its analysis of </w:t>
      </w:r>
      <w:r w:rsidR="007C4580">
        <w:rPr>
          <w:rFonts w:eastAsia="PMingLiU"/>
        </w:rPr>
        <w:t>Debtor</w:t>
      </w:r>
      <w:r w:rsidR="00C1246E" w:rsidRPr="00B94633">
        <w:rPr>
          <w:rFonts w:eastAsia="PMingLiU"/>
        </w:rPr>
        <w:t xml:space="preserve">’s </w:t>
      </w:r>
      <w:r w:rsidR="00F90BB4">
        <w:rPr>
          <w:rFonts w:eastAsia="PMingLiU"/>
        </w:rPr>
        <w:t>Mortgage Modification</w:t>
      </w:r>
      <w:r w:rsidR="00C1246E" w:rsidRPr="00B94633">
        <w:rPr>
          <w:rFonts w:eastAsia="PMingLiU"/>
        </w:rPr>
        <w:t xml:space="preserve"> options.  Failure of the </w:t>
      </w:r>
      <w:r w:rsidR="008D5E42">
        <w:rPr>
          <w:rFonts w:eastAsia="PMingLiU"/>
        </w:rPr>
        <w:t>m</w:t>
      </w:r>
      <w:r w:rsidR="00C1246E" w:rsidRPr="00B94633">
        <w:rPr>
          <w:rFonts w:eastAsia="PMingLiU"/>
        </w:rPr>
        <w:t xml:space="preserve">ediator to either timely register or log in to begin to facilitate the </w:t>
      </w:r>
      <w:r w:rsidR="00F90BB4">
        <w:rPr>
          <w:rFonts w:eastAsia="PMingLiU"/>
        </w:rPr>
        <w:t>MMM</w:t>
      </w:r>
      <w:r w:rsidR="00C1246E" w:rsidRPr="00B94633">
        <w:rPr>
          <w:rFonts w:eastAsia="PMingLiU"/>
        </w:rPr>
        <w:t xml:space="preserve"> process </w:t>
      </w:r>
      <w:r w:rsidR="00C1246E" w:rsidRPr="00E03976" w:rsidDel="001A4012">
        <w:rPr>
          <w:rFonts w:eastAsia="PMingLiU"/>
        </w:rPr>
        <w:t xml:space="preserve">shall render the </w:t>
      </w:r>
      <w:r w:rsidR="008D5E42">
        <w:rPr>
          <w:rFonts w:eastAsia="PMingLiU"/>
        </w:rPr>
        <w:t>m</w:t>
      </w:r>
      <w:r w:rsidR="00C1246E" w:rsidRPr="00E03976" w:rsidDel="001A4012">
        <w:rPr>
          <w:rFonts w:eastAsia="PMingLiU"/>
        </w:rPr>
        <w:t xml:space="preserve">ediator </w:t>
      </w:r>
      <w:r w:rsidR="00C1246E" w:rsidRPr="00E03976">
        <w:rPr>
          <w:rFonts w:eastAsia="PMingLiU"/>
        </w:rPr>
        <w:t xml:space="preserve">ineligible </w:t>
      </w:r>
      <w:r w:rsidR="00C1246E" w:rsidRPr="00E03976" w:rsidDel="001A4012">
        <w:rPr>
          <w:rFonts w:eastAsia="PMingLiU"/>
        </w:rPr>
        <w:t xml:space="preserve"> to serve as a </w:t>
      </w:r>
      <w:r w:rsidR="008D5E42">
        <w:rPr>
          <w:rFonts w:eastAsia="PMingLiU"/>
        </w:rPr>
        <w:t>m</w:t>
      </w:r>
      <w:r w:rsidR="007C4580">
        <w:rPr>
          <w:rFonts w:eastAsia="PMingLiU"/>
        </w:rPr>
        <w:t>ediator</w:t>
      </w:r>
      <w:r w:rsidR="00C1246E" w:rsidRPr="00E03976" w:rsidDel="001A4012">
        <w:rPr>
          <w:rFonts w:eastAsia="PMingLiU"/>
        </w:rPr>
        <w:t xml:space="preserve"> for a period of one year, and his or her name, if applicable, will be removed from the </w:t>
      </w:r>
      <w:r w:rsidR="007C2C13">
        <w:rPr>
          <w:rFonts w:eastAsia="PMingLiU"/>
        </w:rPr>
        <w:t>c</w:t>
      </w:r>
      <w:r w:rsidR="005E32B1">
        <w:rPr>
          <w:rFonts w:eastAsia="PMingLiU"/>
        </w:rPr>
        <w:t>lerk’s Mediation Register</w:t>
      </w:r>
      <w:r w:rsidR="00C1246E" w:rsidRPr="00E03976" w:rsidDel="001A4012">
        <w:rPr>
          <w:rFonts w:eastAsia="PMingLiU"/>
        </w:rPr>
        <w:t xml:space="preserve">. </w:t>
      </w:r>
    </w:p>
    <w:p w14:paraId="7A0BBE53" w14:textId="77777777" w:rsidR="00C1246E" w:rsidRPr="00E03976" w:rsidRDefault="0044332A" w:rsidP="000E2AC5">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rPr>
          <w:rFonts w:eastAsia="PMingLiU"/>
        </w:rPr>
      </w:pPr>
      <w:r>
        <w:rPr>
          <w:rFonts w:eastAsia="PMingLiU"/>
        </w:rPr>
        <w:tab/>
        <w:t>b.</w:t>
      </w:r>
      <w:r>
        <w:rPr>
          <w:rFonts w:eastAsia="PMingLiU"/>
        </w:rPr>
        <w:tab/>
      </w:r>
      <w:r w:rsidR="00C1246E" w:rsidRPr="00E03976" w:rsidDel="001A4012">
        <w:rPr>
          <w:rFonts w:eastAsia="PMingLiU"/>
        </w:rPr>
        <w:t xml:space="preserve">If the Debtor is not using the </w:t>
      </w:r>
      <w:r w:rsidR="00F90BB4">
        <w:rPr>
          <w:rFonts w:eastAsia="PMingLiU"/>
        </w:rPr>
        <w:t>MMM</w:t>
      </w:r>
      <w:r w:rsidR="00C1246E" w:rsidRPr="00E03976" w:rsidDel="001A4012">
        <w:rPr>
          <w:rFonts w:eastAsia="PMingLiU"/>
        </w:rPr>
        <w:t xml:space="preserve"> Portal because the Debtor </w:t>
      </w:r>
      <w:r w:rsidR="000E2AC5">
        <w:rPr>
          <w:rFonts w:eastAsia="PMingLiU"/>
        </w:rPr>
        <w:t xml:space="preserve">is excused from electronic filing, </w:t>
      </w:r>
      <w:r>
        <w:rPr>
          <w:rFonts w:eastAsia="PMingLiU"/>
        </w:rPr>
        <w:t>sub-para</w:t>
      </w:r>
      <w:r w:rsidR="00C1246E" w:rsidRPr="00E03976" w:rsidDel="001A4012">
        <w:rPr>
          <w:rFonts w:eastAsia="PMingLiU"/>
        </w:rPr>
        <w:t>graph</w:t>
      </w:r>
      <w:r w:rsidR="0012349F">
        <w:rPr>
          <w:rFonts w:eastAsia="PMingLiU"/>
        </w:rPr>
        <w:t xml:space="preserve"> 16</w:t>
      </w:r>
      <w:r>
        <w:rPr>
          <w:rFonts w:eastAsia="PMingLiU"/>
        </w:rPr>
        <w:t>.a. above</w:t>
      </w:r>
      <w:r w:rsidR="00C1246E" w:rsidRPr="00E03976" w:rsidDel="001A4012">
        <w:rPr>
          <w:rFonts w:eastAsia="PMingLiU"/>
        </w:rPr>
        <w:t xml:space="preserve"> shall not apply</w:t>
      </w:r>
      <w:r>
        <w:rPr>
          <w:rFonts w:eastAsia="PMingLiU"/>
        </w:rPr>
        <w:t>;</w:t>
      </w:r>
      <w:r w:rsidR="00C1246E" w:rsidRPr="00E03976" w:rsidDel="001A4012">
        <w:rPr>
          <w:rFonts w:eastAsia="PMingLiU"/>
        </w:rPr>
        <w:t xml:space="preserve"> </w:t>
      </w:r>
      <w:r>
        <w:rPr>
          <w:rFonts w:eastAsia="PMingLiU"/>
        </w:rPr>
        <w:tab/>
      </w:r>
      <w:r w:rsidR="00C1246E" w:rsidRPr="00E03976" w:rsidDel="001A4012">
        <w:rPr>
          <w:rFonts w:eastAsia="PMingLiU"/>
        </w:rPr>
        <w:t xml:space="preserve">instead the </w:t>
      </w:r>
      <w:r w:rsidR="008D5E42">
        <w:rPr>
          <w:rFonts w:eastAsia="PMingLiU"/>
        </w:rPr>
        <w:t>m</w:t>
      </w:r>
      <w:r w:rsidR="00C1246E" w:rsidRPr="00E03976" w:rsidDel="001A4012">
        <w:rPr>
          <w:rFonts w:eastAsia="PMingLiU"/>
        </w:rPr>
        <w:t xml:space="preserve">ediator will be required to contact the Debtor at the phone number listed </w:t>
      </w:r>
      <w:r w:rsidR="005E32B1">
        <w:rPr>
          <w:rFonts w:eastAsia="PMingLiU"/>
        </w:rPr>
        <w:t>i</w:t>
      </w:r>
      <w:r w:rsidR="00C1246E" w:rsidRPr="00E03976" w:rsidDel="001A4012">
        <w:rPr>
          <w:rFonts w:eastAsia="PMingLiU"/>
        </w:rPr>
        <w:t xml:space="preserve">n the </w:t>
      </w:r>
      <w:r w:rsidR="003E354A" w:rsidRPr="003E354A">
        <w:rPr>
          <w:rFonts w:eastAsia="PMingLiU"/>
          <w:i/>
        </w:rPr>
        <w:t>Pro Se</w:t>
      </w:r>
      <w:r w:rsidR="003E354A">
        <w:rPr>
          <w:rFonts w:eastAsia="PMingLiU"/>
        </w:rPr>
        <w:t xml:space="preserve"> </w:t>
      </w:r>
      <w:r w:rsidR="00C1246E" w:rsidRPr="00E03976" w:rsidDel="001A4012">
        <w:rPr>
          <w:rFonts w:eastAsia="PMingLiU"/>
        </w:rPr>
        <w:t>Motion and contact the Lender when the</w:t>
      </w:r>
      <w:r>
        <w:rPr>
          <w:rFonts w:eastAsia="PMingLiU"/>
        </w:rPr>
        <w:t xml:space="preserve"> </w:t>
      </w:r>
      <w:r w:rsidR="008D5E42">
        <w:rPr>
          <w:rFonts w:eastAsia="PMingLiU"/>
        </w:rPr>
        <w:t>m</w:t>
      </w:r>
      <w:r w:rsidR="00C1246E" w:rsidRPr="00E03976" w:rsidDel="001A4012">
        <w:rPr>
          <w:rFonts w:eastAsia="PMingLiU"/>
        </w:rPr>
        <w:t>ediator receives the Lender’s contact information.</w:t>
      </w:r>
    </w:p>
    <w:p w14:paraId="2F915DB4" w14:textId="77777777" w:rsidR="0044332A" w:rsidRDefault="00E03976"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Pr>
          <w:rFonts w:eastAsia="PMingLiU"/>
        </w:rPr>
        <w:lastRenderedPageBreak/>
        <w:t>1</w:t>
      </w:r>
      <w:r w:rsidR="00BC37A5">
        <w:rPr>
          <w:rFonts w:eastAsia="PMingLiU"/>
        </w:rPr>
        <w:t>7</w:t>
      </w:r>
      <w:r w:rsidR="00C1246E">
        <w:rPr>
          <w:rFonts w:eastAsia="PMingLiU"/>
        </w:rPr>
        <w:t>.</w:t>
      </w:r>
      <w:r w:rsidR="00C1246E">
        <w:rPr>
          <w:rFonts w:eastAsia="PMingLiU"/>
        </w:rPr>
        <w:tab/>
      </w:r>
      <w:r w:rsidR="00C1246E" w:rsidRPr="00B94633">
        <w:rPr>
          <w:rFonts w:eastAsia="PMingLiU"/>
        </w:rPr>
        <w:t xml:space="preserve">In the event the </w:t>
      </w:r>
      <w:r w:rsidR="00C1246E">
        <w:rPr>
          <w:rFonts w:eastAsia="PMingLiU"/>
        </w:rPr>
        <w:t>Lender</w:t>
      </w:r>
      <w:r w:rsidR="00C1246E" w:rsidRPr="00B94633">
        <w:rPr>
          <w:rFonts w:eastAsia="PMingLiU"/>
        </w:rPr>
        <w:t xml:space="preserve"> requires add</w:t>
      </w:r>
      <w:r w:rsidR="003E77E8">
        <w:rPr>
          <w:rFonts w:eastAsia="PMingLiU"/>
        </w:rPr>
        <w:t xml:space="preserve">itional information to consider </w:t>
      </w:r>
      <w:r w:rsidR="00C1246E" w:rsidRPr="00B94633">
        <w:rPr>
          <w:rFonts w:eastAsia="PMingLiU"/>
        </w:rPr>
        <w:t xml:space="preserve">the </w:t>
      </w:r>
      <w:r w:rsidR="0044332A">
        <w:rPr>
          <w:rFonts w:eastAsia="PMingLiU"/>
        </w:rPr>
        <w:t>D</w:t>
      </w:r>
      <w:r w:rsidR="007C4580">
        <w:rPr>
          <w:rFonts w:eastAsia="PMingLiU"/>
        </w:rPr>
        <w:t>ebtor</w:t>
      </w:r>
      <w:r w:rsidR="00C1246E" w:rsidRPr="00B94633">
        <w:rPr>
          <w:rFonts w:eastAsia="PMingLiU"/>
        </w:rPr>
        <w:t xml:space="preserve">’s requested </w:t>
      </w:r>
      <w:r w:rsidR="008D5E42">
        <w:rPr>
          <w:rFonts w:eastAsia="PMingLiU"/>
        </w:rPr>
        <w:t>m</w:t>
      </w:r>
      <w:r w:rsidR="00F90BB4">
        <w:rPr>
          <w:rFonts w:eastAsia="PMingLiU"/>
        </w:rPr>
        <w:t xml:space="preserve">ortgage </w:t>
      </w:r>
      <w:r w:rsidR="008D5E42">
        <w:rPr>
          <w:rFonts w:eastAsia="PMingLiU"/>
        </w:rPr>
        <w:t>m</w:t>
      </w:r>
      <w:r w:rsidR="00F90BB4">
        <w:rPr>
          <w:rFonts w:eastAsia="PMingLiU"/>
        </w:rPr>
        <w:t>odification</w:t>
      </w:r>
      <w:r w:rsidR="00C1246E" w:rsidRPr="00B94633">
        <w:rPr>
          <w:rFonts w:eastAsia="PMingLiU"/>
        </w:rPr>
        <w:t xml:space="preserve"> options as specified in </w:t>
      </w:r>
      <w:r w:rsidR="008D5E42" w:rsidRPr="00B94633">
        <w:rPr>
          <w:rFonts w:eastAsia="PMingLiU"/>
        </w:rPr>
        <w:t>the Pro</w:t>
      </w:r>
      <w:r w:rsidR="003E354A" w:rsidRPr="003E354A">
        <w:rPr>
          <w:rFonts w:eastAsia="PMingLiU"/>
          <w:i/>
        </w:rPr>
        <w:t xml:space="preserve"> Se</w:t>
      </w:r>
      <w:r w:rsidR="003E354A">
        <w:rPr>
          <w:rFonts w:eastAsia="PMingLiU"/>
        </w:rPr>
        <w:t xml:space="preserve"> </w:t>
      </w:r>
      <w:r w:rsidR="00C1246E" w:rsidRPr="00B94633">
        <w:rPr>
          <w:rFonts w:eastAsia="PMingLiU"/>
        </w:rPr>
        <w:t xml:space="preserve">Motion, the </w:t>
      </w:r>
      <w:r w:rsidR="00C1246E">
        <w:rPr>
          <w:rFonts w:eastAsia="PMingLiU"/>
        </w:rPr>
        <w:t>Lender</w:t>
      </w:r>
      <w:r w:rsidR="00C1246E" w:rsidRPr="00B94633">
        <w:rPr>
          <w:rFonts w:eastAsia="PMingLiU"/>
        </w:rPr>
        <w:t xml:space="preserve"> shall</w:t>
      </w:r>
      <w:r w:rsidR="0044332A">
        <w:rPr>
          <w:rFonts w:eastAsia="PMingLiU"/>
        </w:rPr>
        <w:t>:</w:t>
      </w:r>
      <w:r w:rsidR="00C1246E" w:rsidRPr="00B94633">
        <w:rPr>
          <w:rFonts w:eastAsia="PMingLiU"/>
        </w:rPr>
        <w:t xml:space="preserve"> </w:t>
      </w:r>
    </w:p>
    <w:p w14:paraId="76C49D6D" w14:textId="77777777" w:rsidR="00C1246E" w:rsidRPr="00B94633" w:rsidRDefault="0044332A" w:rsidP="000E2AC5">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rPr>
          <w:rFonts w:eastAsia="PMingLiU"/>
        </w:rPr>
      </w:pPr>
      <w:r>
        <w:rPr>
          <w:rFonts w:eastAsia="PMingLiU"/>
        </w:rPr>
        <w:tab/>
        <w:t>a.</w:t>
      </w:r>
      <w:r>
        <w:rPr>
          <w:rFonts w:eastAsia="PMingLiU"/>
        </w:rPr>
        <w:tab/>
      </w:r>
      <w:proofErr w:type="gramStart"/>
      <w:r w:rsidR="00C1246E" w:rsidRPr="00B94633">
        <w:rPr>
          <w:rFonts w:eastAsia="PMingLiU"/>
        </w:rPr>
        <w:t>notify</w:t>
      </w:r>
      <w:proofErr w:type="gramEnd"/>
      <w:r w:rsidR="00C1246E" w:rsidRPr="00B94633">
        <w:rPr>
          <w:rFonts w:eastAsia="PMingLiU"/>
        </w:rPr>
        <w:t xml:space="preserve"> </w:t>
      </w:r>
      <w:r w:rsidR="007C4580">
        <w:rPr>
          <w:rFonts w:eastAsia="PMingLiU"/>
        </w:rPr>
        <w:t>Debtor</w:t>
      </w:r>
      <w:r w:rsidR="00C1246E" w:rsidRPr="00B94633">
        <w:rPr>
          <w:rFonts w:eastAsia="PMingLiU"/>
        </w:rPr>
        <w:t xml:space="preserve"> through the </w:t>
      </w:r>
      <w:r w:rsidR="00F90BB4">
        <w:rPr>
          <w:rFonts w:eastAsia="PMingLiU"/>
        </w:rPr>
        <w:t>MMM</w:t>
      </w:r>
      <w:r w:rsidR="00C1246E" w:rsidRPr="00B94633">
        <w:rPr>
          <w:rFonts w:eastAsia="PMingLiU"/>
        </w:rPr>
        <w:t xml:space="preserve"> </w:t>
      </w:r>
      <w:r w:rsidR="00C1246E">
        <w:rPr>
          <w:rFonts w:eastAsia="PMingLiU"/>
        </w:rPr>
        <w:t>Portal</w:t>
      </w:r>
      <w:r w:rsidR="00C1246E" w:rsidRPr="00B94633">
        <w:rPr>
          <w:rFonts w:eastAsia="PMingLiU"/>
        </w:rPr>
        <w:t xml:space="preserve"> within </w:t>
      </w:r>
      <w:r w:rsidR="005E32B1">
        <w:rPr>
          <w:rFonts w:eastAsia="PMingLiU"/>
        </w:rPr>
        <w:t>seven</w:t>
      </w:r>
      <w:r w:rsidR="00C1246E" w:rsidRPr="00B94633">
        <w:rPr>
          <w:rFonts w:eastAsia="PMingLiU"/>
        </w:rPr>
        <w:t xml:space="preserve"> days of</w:t>
      </w:r>
      <w:r>
        <w:rPr>
          <w:rFonts w:eastAsia="PMingLiU"/>
        </w:rPr>
        <w:t xml:space="preserve"> </w:t>
      </w:r>
      <w:r w:rsidR="007C4580">
        <w:rPr>
          <w:rFonts w:eastAsia="PMingLiU"/>
        </w:rPr>
        <w:t>Debtor</w:t>
      </w:r>
      <w:r w:rsidR="00C1246E" w:rsidRPr="00B94633">
        <w:rPr>
          <w:rFonts w:eastAsia="PMingLiU"/>
        </w:rPr>
        <w:t>’s submission (</w:t>
      </w:r>
      <w:r w:rsidR="00C1246E">
        <w:rPr>
          <w:rFonts w:eastAsia="PMingLiU"/>
        </w:rPr>
        <w:t>“</w:t>
      </w:r>
      <w:r w:rsidR="00C1246E" w:rsidRPr="00B94633">
        <w:rPr>
          <w:rFonts w:eastAsia="PMingLiU"/>
        </w:rPr>
        <w:t>Notice</w:t>
      </w:r>
      <w:r w:rsidR="00C1246E">
        <w:rPr>
          <w:rFonts w:eastAsia="PMingLiU"/>
        </w:rPr>
        <w:t>”</w:t>
      </w:r>
      <w:r w:rsidR="00C1246E" w:rsidRPr="00B94633">
        <w:rPr>
          <w:rFonts w:eastAsia="PMingLiU"/>
        </w:rPr>
        <w:t xml:space="preserve">).  The </w:t>
      </w:r>
      <w:r w:rsidR="007C4580">
        <w:rPr>
          <w:rFonts w:eastAsia="PMingLiU"/>
        </w:rPr>
        <w:t>Debtor</w:t>
      </w:r>
      <w:r w:rsidR="00C1246E" w:rsidRPr="00B94633">
        <w:rPr>
          <w:rFonts w:eastAsia="PMingLiU"/>
        </w:rPr>
        <w:t xml:space="preserve"> shall provide all additional documents through the </w:t>
      </w:r>
      <w:r w:rsidR="00F90BB4">
        <w:rPr>
          <w:rFonts w:eastAsia="PMingLiU"/>
        </w:rPr>
        <w:t>MMM</w:t>
      </w:r>
      <w:r w:rsidR="00C1246E" w:rsidRPr="00B94633">
        <w:rPr>
          <w:rFonts w:eastAsia="PMingLiU"/>
        </w:rPr>
        <w:t xml:space="preserve"> </w:t>
      </w:r>
      <w:r w:rsidR="00C1246E">
        <w:rPr>
          <w:rFonts w:eastAsia="PMingLiU"/>
        </w:rPr>
        <w:t>Portal</w:t>
      </w:r>
      <w:r>
        <w:rPr>
          <w:rFonts w:eastAsia="PMingLiU"/>
        </w:rPr>
        <w:t xml:space="preserve"> </w:t>
      </w:r>
      <w:r w:rsidR="00C1246E" w:rsidRPr="00B94633">
        <w:rPr>
          <w:rFonts w:eastAsia="PMingLiU"/>
        </w:rPr>
        <w:t xml:space="preserve">within </w:t>
      </w:r>
      <w:r w:rsidR="005E32B1">
        <w:rPr>
          <w:rFonts w:eastAsia="PMingLiU"/>
        </w:rPr>
        <w:t>seven</w:t>
      </w:r>
      <w:r w:rsidR="00C1246E" w:rsidRPr="00B94633">
        <w:rPr>
          <w:rFonts w:eastAsia="PMingLiU"/>
        </w:rPr>
        <w:t xml:space="preserve"> days of </w:t>
      </w:r>
      <w:r>
        <w:rPr>
          <w:rFonts w:eastAsia="PMingLiU"/>
        </w:rPr>
        <w:t xml:space="preserve">the Notice, </w:t>
      </w:r>
      <w:r>
        <w:rPr>
          <w:rFonts w:eastAsia="PMingLiU"/>
        </w:rPr>
        <w:tab/>
      </w:r>
      <w:r w:rsidRPr="0044332A">
        <w:rPr>
          <w:rFonts w:eastAsia="PMingLiU"/>
          <w:b/>
        </w:rPr>
        <w:t>OR</w:t>
      </w:r>
    </w:p>
    <w:p w14:paraId="6FD85309" w14:textId="77777777" w:rsidR="00C1246E" w:rsidRPr="00B94633" w:rsidRDefault="00C1246E" w:rsidP="000E2AC5">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rPr>
          <w:rFonts w:eastAsia="PMingLiU"/>
        </w:rPr>
      </w:pPr>
      <w:r w:rsidRPr="00B94633">
        <w:rPr>
          <w:rFonts w:eastAsia="PMingLiU"/>
        </w:rPr>
        <w:tab/>
        <w:t xml:space="preserve">b. </w:t>
      </w:r>
      <w:r w:rsidR="00E03976">
        <w:rPr>
          <w:rFonts w:eastAsia="PMingLiU"/>
        </w:rPr>
        <w:tab/>
      </w:r>
      <w:r w:rsidRPr="00B94633">
        <w:rPr>
          <w:rFonts w:eastAsia="PMingLiU"/>
        </w:rPr>
        <w:t xml:space="preserve">If the Debtor </w:t>
      </w:r>
      <w:r w:rsidR="000E2AC5">
        <w:rPr>
          <w:rFonts w:eastAsia="PMingLiU"/>
        </w:rPr>
        <w:t xml:space="preserve">is excused from electronic filing </w:t>
      </w:r>
      <w:r w:rsidRPr="00B94633">
        <w:rPr>
          <w:rFonts w:eastAsia="PMingLiU"/>
        </w:rPr>
        <w:t xml:space="preserve">and the </w:t>
      </w:r>
      <w:r w:rsidR="00F90BB4">
        <w:rPr>
          <w:rFonts w:eastAsia="PMingLiU"/>
        </w:rPr>
        <w:t>MMM</w:t>
      </w:r>
      <w:r w:rsidRPr="00B94633">
        <w:rPr>
          <w:rFonts w:eastAsia="PMingLiU"/>
        </w:rPr>
        <w:t xml:space="preserve"> Portal is not</w:t>
      </w:r>
      <w:r w:rsidR="000E2AC5">
        <w:rPr>
          <w:rFonts w:eastAsia="PMingLiU"/>
        </w:rPr>
        <w:t xml:space="preserve"> </w:t>
      </w:r>
      <w:r w:rsidRPr="00B94633">
        <w:rPr>
          <w:rFonts w:eastAsia="PMingLiU"/>
        </w:rPr>
        <w:t>being used, the Lender shall mail the Debtor a notice of</w:t>
      </w:r>
      <w:r w:rsidR="000E2AC5">
        <w:rPr>
          <w:rFonts w:eastAsia="PMingLiU"/>
        </w:rPr>
        <w:t xml:space="preserve"> </w:t>
      </w:r>
      <w:r w:rsidRPr="00B94633">
        <w:rPr>
          <w:rFonts w:eastAsia="PMingLiU"/>
        </w:rPr>
        <w:t>additional</w:t>
      </w:r>
      <w:r w:rsidR="000E2AC5">
        <w:rPr>
          <w:rFonts w:eastAsia="PMingLiU"/>
        </w:rPr>
        <w:t xml:space="preserve"> </w:t>
      </w:r>
      <w:r w:rsidRPr="00B94633">
        <w:rPr>
          <w:rFonts w:eastAsia="PMingLiU"/>
        </w:rPr>
        <w:t xml:space="preserve">documents required no later than </w:t>
      </w:r>
      <w:r w:rsidR="005E32B1">
        <w:rPr>
          <w:rFonts w:eastAsia="PMingLiU"/>
        </w:rPr>
        <w:t>seven</w:t>
      </w:r>
      <w:r w:rsidRPr="00B94633">
        <w:rPr>
          <w:rFonts w:eastAsia="PMingLiU"/>
        </w:rPr>
        <w:t xml:space="preserve"> days after the Debtor has provided Lender with the Debtor’s </w:t>
      </w:r>
      <w:r>
        <w:rPr>
          <w:rFonts w:eastAsia="PMingLiU"/>
        </w:rPr>
        <w:t xml:space="preserve">Prepared Package. </w:t>
      </w:r>
    </w:p>
    <w:p w14:paraId="58F66499" w14:textId="77777777" w:rsidR="00C1246E" w:rsidRPr="00B94633" w:rsidRDefault="00C1246E"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sidRPr="00133C8E">
        <w:rPr>
          <w:rFonts w:eastAsia="PMingLiU"/>
        </w:rPr>
        <w:t>1</w:t>
      </w:r>
      <w:r w:rsidR="00BC37A5">
        <w:rPr>
          <w:rFonts w:eastAsia="PMingLiU"/>
        </w:rPr>
        <w:t>8</w:t>
      </w:r>
      <w:r w:rsidRPr="00133C8E">
        <w:rPr>
          <w:rFonts w:eastAsia="PMingLiU"/>
        </w:rPr>
        <w:t>.</w:t>
      </w:r>
      <w:r>
        <w:rPr>
          <w:rFonts w:eastAsia="PMingLiU"/>
        </w:rPr>
        <w:tab/>
      </w:r>
      <w:r w:rsidRPr="00B94633">
        <w:rPr>
          <w:rFonts w:eastAsia="PMingLiU"/>
        </w:rPr>
        <w:t xml:space="preserve">The </w:t>
      </w:r>
      <w:r w:rsidR="008D5E42">
        <w:rPr>
          <w:rFonts w:eastAsia="PMingLiU"/>
        </w:rPr>
        <w:t>m</w:t>
      </w:r>
      <w:r w:rsidRPr="00B94633">
        <w:rPr>
          <w:rFonts w:eastAsia="PMingLiU"/>
        </w:rPr>
        <w:t xml:space="preserve">ediator shall schedule the initial </w:t>
      </w:r>
      <w:r w:rsidR="00F90BB4">
        <w:rPr>
          <w:rFonts w:eastAsia="PMingLiU"/>
        </w:rPr>
        <w:t>MMM</w:t>
      </w:r>
      <w:r w:rsidRPr="00B94633">
        <w:rPr>
          <w:rFonts w:eastAsia="PMingLiU"/>
        </w:rPr>
        <w:t xml:space="preserve"> conference no later than</w:t>
      </w:r>
      <w:r>
        <w:rPr>
          <w:rFonts w:eastAsia="PMingLiU"/>
        </w:rPr>
        <w:t xml:space="preserve"> seven</w:t>
      </w:r>
      <w:r w:rsidRPr="00B94633">
        <w:rPr>
          <w:rFonts w:eastAsia="PMingLiU"/>
        </w:rPr>
        <w:t xml:space="preserve"> days after determining </w:t>
      </w:r>
      <w:r>
        <w:rPr>
          <w:rFonts w:eastAsia="PMingLiU"/>
        </w:rPr>
        <w:t xml:space="preserve">that </w:t>
      </w:r>
      <w:r w:rsidRPr="00B94633">
        <w:rPr>
          <w:rFonts w:eastAsia="PMingLiU"/>
        </w:rPr>
        <w:t xml:space="preserve">the </w:t>
      </w:r>
      <w:r>
        <w:rPr>
          <w:rFonts w:eastAsia="PMingLiU"/>
        </w:rPr>
        <w:t>Lender</w:t>
      </w:r>
      <w:r w:rsidRPr="00B94633">
        <w:rPr>
          <w:rFonts w:eastAsia="PMingLiU"/>
        </w:rPr>
        <w:t xml:space="preserve"> has received </w:t>
      </w:r>
      <w:r>
        <w:rPr>
          <w:rFonts w:eastAsia="PMingLiU"/>
        </w:rPr>
        <w:t>and reviewed</w:t>
      </w:r>
      <w:r w:rsidRPr="00B94633">
        <w:rPr>
          <w:rFonts w:eastAsia="PMingLiU"/>
        </w:rPr>
        <w:t xml:space="preserve"> all requested information. </w:t>
      </w:r>
      <w:r>
        <w:rPr>
          <w:rFonts w:eastAsia="PMingLiU"/>
        </w:rPr>
        <w:t xml:space="preserve"> </w:t>
      </w:r>
      <w:r w:rsidRPr="00B94633">
        <w:rPr>
          <w:rFonts w:eastAsia="PMingLiU"/>
          <w:color w:val="000000"/>
        </w:rPr>
        <w:t xml:space="preserve">In the event the </w:t>
      </w:r>
      <w:r w:rsidR="008D5E42">
        <w:rPr>
          <w:rFonts w:eastAsia="PMingLiU"/>
          <w:color w:val="000000"/>
        </w:rPr>
        <w:t>m</w:t>
      </w:r>
      <w:r w:rsidRPr="00B94633">
        <w:rPr>
          <w:rFonts w:eastAsia="PMingLiU"/>
          <w:color w:val="000000"/>
        </w:rPr>
        <w:t xml:space="preserve">ediator cannot determine that the </w:t>
      </w:r>
      <w:r>
        <w:rPr>
          <w:rFonts w:eastAsia="PMingLiU"/>
          <w:color w:val="000000"/>
        </w:rPr>
        <w:t>Lender</w:t>
      </w:r>
      <w:r w:rsidRPr="00B94633">
        <w:rPr>
          <w:rFonts w:eastAsia="PMingLiU"/>
          <w:color w:val="000000"/>
        </w:rPr>
        <w:t xml:space="preserve"> has received all the requested information, the </w:t>
      </w:r>
      <w:r w:rsidR="008D5E42">
        <w:rPr>
          <w:rFonts w:eastAsia="PMingLiU"/>
          <w:color w:val="000000"/>
        </w:rPr>
        <w:t>m</w:t>
      </w:r>
      <w:r w:rsidRPr="00B94633">
        <w:rPr>
          <w:rFonts w:eastAsia="PMingLiU"/>
          <w:color w:val="000000"/>
        </w:rPr>
        <w:t xml:space="preserve">ediator shall schedule the initial </w:t>
      </w:r>
      <w:r w:rsidR="00F90BB4">
        <w:rPr>
          <w:rFonts w:eastAsia="PMingLiU"/>
          <w:color w:val="000000"/>
        </w:rPr>
        <w:t>MMM</w:t>
      </w:r>
      <w:r w:rsidRPr="00B94633">
        <w:rPr>
          <w:rFonts w:eastAsia="PMingLiU"/>
          <w:color w:val="000000"/>
        </w:rPr>
        <w:t xml:space="preserve"> conference within </w:t>
      </w:r>
      <w:r w:rsidR="00DE6DC3" w:rsidRPr="00133C8E">
        <w:rPr>
          <w:rFonts w:eastAsia="PMingLiU"/>
        </w:rPr>
        <w:t>90</w:t>
      </w:r>
      <w:r w:rsidRPr="00B94633">
        <w:rPr>
          <w:rFonts w:eastAsia="PMingLiU"/>
          <w:color w:val="000000"/>
        </w:rPr>
        <w:t xml:space="preserve"> days</w:t>
      </w:r>
      <w:r w:rsidR="005E32B1">
        <w:rPr>
          <w:rFonts w:eastAsia="PMingLiU"/>
          <w:color w:val="000000"/>
        </w:rPr>
        <w:t xml:space="preserve"> after entry</w:t>
      </w:r>
      <w:r w:rsidRPr="00B94633">
        <w:rPr>
          <w:rFonts w:eastAsia="PMingLiU"/>
          <w:color w:val="000000"/>
        </w:rPr>
        <w:t xml:space="preserve"> of this </w:t>
      </w:r>
      <w:r>
        <w:rPr>
          <w:rFonts w:eastAsia="PMingLiU"/>
          <w:color w:val="000000"/>
        </w:rPr>
        <w:t>Order</w:t>
      </w:r>
      <w:r w:rsidRPr="00B94633">
        <w:rPr>
          <w:rFonts w:eastAsia="PMingLiU"/>
          <w:color w:val="000000"/>
        </w:rPr>
        <w:t>.</w:t>
      </w:r>
      <w:r>
        <w:rPr>
          <w:rFonts w:eastAsia="PMingLiU"/>
          <w:color w:val="000000"/>
        </w:rPr>
        <w:t xml:space="preserve"> </w:t>
      </w:r>
      <w:r w:rsidRPr="00B94633">
        <w:rPr>
          <w:rFonts w:eastAsia="PMingLiU"/>
          <w:color w:val="000000"/>
        </w:rPr>
        <w:t xml:space="preserve"> The initial </w:t>
      </w:r>
      <w:r w:rsidR="00F90BB4">
        <w:rPr>
          <w:rFonts w:eastAsia="PMingLiU"/>
          <w:color w:val="000000"/>
        </w:rPr>
        <w:t>MMM</w:t>
      </w:r>
      <w:r w:rsidRPr="00B94633">
        <w:rPr>
          <w:rFonts w:eastAsia="PMingLiU"/>
          <w:color w:val="000000"/>
        </w:rPr>
        <w:t xml:space="preserve"> conference shall not exceed one hour</w:t>
      </w:r>
      <w:r>
        <w:rPr>
          <w:rFonts w:eastAsia="PMingLiU"/>
          <w:color w:val="000000"/>
        </w:rPr>
        <w:t xml:space="preserve">.  </w:t>
      </w:r>
      <w:r w:rsidRPr="00B94633">
        <w:rPr>
          <w:rFonts w:eastAsia="PMingLiU"/>
        </w:rPr>
        <w:t xml:space="preserve">The </w:t>
      </w:r>
      <w:r w:rsidR="008D5E42">
        <w:rPr>
          <w:rFonts w:eastAsia="PMingLiU"/>
        </w:rPr>
        <w:t>m</w:t>
      </w:r>
      <w:r w:rsidRPr="00B94633">
        <w:rPr>
          <w:rFonts w:eastAsia="PMingLiU"/>
        </w:rPr>
        <w:t xml:space="preserve">ediator shall report the scheduling of </w:t>
      </w:r>
      <w:r>
        <w:rPr>
          <w:rFonts w:eastAsia="PMingLiU"/>
        </w:rPr>
        <w:t xml:space="preserve">all </w:t>
      </w:r>
      <w:r w:rsidR="00F90BB4">
        <w:rPr>
          <w:rFonts w:eastAsia="PMingLiU"/>
        </w:rPr>
        <w:t>MMM</w:t>
      </w:r>
      <w:r w:rsidRPr="00B94633">
        <w:rPr>
          <w:rFonts w:eastAsia="PMingLiU"/>
        </w:rPr>
        <w:t xml:space="preserve"> conference</w:t>
      </w:r>
      <w:r>
        <w:rPr>
          <w:rFonts w:eastAsia="PMingLiU"/>
        </w:rPr>
        <w:t>s</w:t>
      </w:r>
      <w:r w:rsidRPr="00B94633">
        <w:rPr>
          <w:rFonts w:eastAsia="PMingLiU"/>
        </w:rPr>
        <w:t xml:space="preserve"> on the </w:t>
      </w:r>
      <w:r w:rsidR="00F90BB4">
        <w:rPr>
          <w:rFonts w:eastAsia="PMingLiU"/>
        </w:rPr>
        <w:t>MMM</w:t>
      </w:r>
      <w:r w:rsidRPr="00B94633">
        <w:rPr>
          <w:rFonts w:eastAsia="PMingLiU"/>
        </w:rPr>
        <w:t xml:space="preserve"> </w:t>
      </w:r>
      <w:r>
        <w:rPr>
          <w:rFonts w:eastAsia="PMingLiU"/>
        </w:rPr>
        <w:t>Portal</w:t>
      </w:r>
      <w:r w:rsidR="003E354A">
        <w:rPr>
          <w:rFonts w:eastAsia="PMingLiU"/>
        </w:rPr>
        <w:t xml:space="preserve">, or, if the </w:t>
      </w:r>
      <w:r w:rsidR="00F90BB4">
        <w:rPr>
          <w:rFonts w:eastAsia="PMingLiU"/>
        </w:rPr>
        <w:t>MMM</w:t>
      </w:r>
      <w:r w:rsidR="003E354A">
        <w:rPr>
          <w:rFonts w:eastAsia="PMingLiU"/>
        </w:rPr>
        <w:t xml:space="preserve"> Portal is not being used, by U.S. Mail</w:t>
      </w:r>
      <w:r w:rsidRPr="00B94633">
        <w:rPr>
          <w:rFonts w:eastAsia="PMingLiU"/>
        </w:rPr>
        <w:t>.</w:t>
      </w:r>
    </w:p>
    <w:p w14:paraId="7F7E23CF" w14:textId="77777777" w:rsidR="00C1246E" w:rsidRDefault="00BC37A5"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Pr>
          <w:rFonts w:eastAsia="PMingLiU"/>
        </w:rPr>
        <w:t>19</w:t>
      </w:r>
      <w:r w:rsidR="00C1246E" w:rsidRPr="00133C8E">
        <w:rPr>
          <w:rFonts w:eastAsia="PMingLiU"/>
        </w:rPr>
        <w:t>.</w:t>
      </w:r>
      <w:r w:rsidR="00C1246E" w:rsidRPr="00133C8E">
        <w:rPr>
          <w:rFonts w:eastAsia="PMingLiU"/>
        </w:rPr>
        <w:tab/>
      </w:r>
      <w:r w:rsidR="00C1246E" w:rsidRPr="00B94633">
        <w:rPr>
          <w:rFonts w:eastAsia="PMingLiU"/>
        </w:rPr>
        <w:t xml:space="preserve">The </w:t>
      </w:r>
      <w:r w:rsidR="00C1246E">
        <w:rPr>
          <w:rFonts w:eastAsia="PMingLiU"/>
        </w:rPr>
        <w:t>Lender</w:t>
      </w:r>
      <w:r w:rsidR="00C1246E" w:rsidRPr="00B94633">
        <w:rPr>
          <w:rFonts w:eastAsia="PMingLiU"/>
        </w:rPr>
        <w:t xml:space="preserve"> and </w:t>
      </w:r>
      <w:r w:rsidR="00C1246E">
        <w:rPr>
          <w:rFonts w:eastAsia="PMingLiU"/>
        </w:rPr>
        <w:t>Lender</w:t>
      </w:r>
      <w:r w:rsidR="00C1246E" w:rsidRPr="00B94633">
        <w:rPr>
          <w:rFonts w:eastAsia="PMingLiU"/>
        </w:rPr>
        <w:t xml:space="preserve">’s representative </w:t>
      </w:r>
      <w:r w:rsidR="00C1246E" w:rsidRPr="00B94633">
        <w:rPr>
          <w:rFonts w:eastAsia="PMingLiU"/>
          <w:color w:val="000000"/>
        </w:rPr>
        <w:t xml:space="preserve">may participate in the </w:t>
      </w:r>
      <w:r w:rsidR="00F90BB4">
        <w:rPr>
          <w:rFonts w:eastAsia="PMingLiU"/>
          <w:color w:val="000000"/>
        </w:rPr>
        <w:t>MMM</w:t>
      </w:r>
      <w:r w:rsidR="00C1246E" w:rsidRPr="00B94633">
        <w:rPr>
          <w:rFonts w:eastAsia="PMingLiU"/>
          <w:color w:val="000000"/>
        </w:rPr>
        <w:t xml:space="preserve"> conference by telephone. </w:t>
      </w:r>
      <w:r w:rsidR="00C1246E" w:rsidRPr="00B94633">
        <w:rPr>
          <w:rFonts w:eastAsia="PMingLiU"/>
        </w:rPr>
        <w:t xml:space="preserve"> </w:t>
      </w:r>
    </w:p>
    <w:p w14:paraId="2530C16C" w14:textId="77777777" w:rsidR="00C1246E" w:rsidRPr="00B94633" w:rsidRDefault="00BC37A5"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b/>
        </w:rPr>
      </w:pPr>
      <w:r>
        <w:rPr>
          <w:rFonts w:eastAsia="PMingLiU"/>
        </w:rPr>
        <w:t>20</w:t>
      </w:r>
      <w:r w:rsidR="00C1246E" w:rsidRPr="00133C8E">
        <w:rPr>
          <w:rFonts w:eastAsia="PMingLiU"/>
        </w:rPr>
        <w:t>.</w:t>
      </w:r>
      <w:r w:rsidR="00C1246E">
        <w:rPr>
          <w:rFonts w:eastAsia="PMingLiU"/>
        </w:rPr>
        <w:tab/>
      </w:r>
      <w:r w:rsidR="00C1246E" w:rsidRPr="00B94633">
        <w:rPr>
          <w:rFonts w:eastAsia="PMingLiU"/>
          <w:b/>
        </w:rPr>
        <w:t xml:space="preserve">BECAUSE THE DEBTOR IS NOT REPRESENTED BY AN ATTORNEY, THE DEBTOR AND ANY CO-BORROWER SHALL BE PHYSICALLY </w:t>
      </w:r>
      <w:r w:rsidR="00C1246E" w:rsidRPr="00B94633">
        <w:rPr>
          <w:rFonts w:eastAsia="PMingLiU"/>
          <w:b/>
        </w:rPr>
        <w:lastRenderedPageBreak/>
        <w:t xml:space="preserve">PRESENT WITH THE MEDIATOR AT THE MEDIATOR’S SELECTED LOCATION AND PRESENT IDENTIFICATION TO THE MEDIATOR FOR ALL </w:t>
      </w:r>
      <w:r w:rsidR="00F90BB4">
        <w:rPr>
          <w:rFonts w:eastAsia="PMingLiU"/>
          <w:b/>
        </w:rPr>
        <w:t>MMM</w:t>
      </w:r>
      <w:r w:rsidR="00C1246E" w:rsidRPr="00B94633">
        <w:rPr>
          <w:rFonts w:eastAsia="PMingLiU"/>
          <w:b/>
        </w:rPr>
        <w:t xml:space="preserve"> CONFERENCES.</w:t>
      </w:r>
    </w:p>
    <w:p w14:paraId="5A792493" w14:textId="77777777" w:rsidR="00C1246E" w:rsidRPr="00B94633" w:rsidRDefault="003E354A"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sidRPr="00133C8E">
        <w:rPr>
          <w:rFonts w:eastAsia="PMingLiU"/>
        </w:rPr>
        <w:t>2</w:t>
      </w:r>
      <w:r w:rsidR="00BC37A5">
        <w:rPr>
          <w:rFonts w:eastAsia="PMingLiU"/>
        </w:rPr>
        <w:t>1</w:t>
      </w:r>
      <w:r w:rsidR="00C1246E" w:rsidRPr="00133C8E">
        <w:rPr>
          <w:rFonts w:eastAsia="PMingLiU"/>
        </w:rPr>
        <w:t>.</w:t>
      </w:r>
      <w:r w:rsidR="00C1246E">
        <w:rPr>
          <w:rFonts w:eastAsia="PMingLiU"/>
        </w:rPr>
        <w:tab/>
      </w:r>
      <w:r w:rsidR="00C1246E" w:rsidRPr="00B94633">
        <w:rPr>
          <w:rFonts w:eastAsia="PMingLiU"/>
        </w:rPr>
        <w:t xml:space="preserve">The </w:t>
      </w:r>
      <w:r w:rsidR="007C4580">
        <w:rPr>
          <w:rFonts w:eastAsia="PMingLiU"/>
        </w:rPr>
        <w:t>Debtor</w:t>
      </w:r>
      <w:r w:rsidR="00C1246E" w:rsidRPr="00B94633">
        <w:rPr>
          <w:rFonts w:eastAsia="PMingLiU"/>
        </w:rPr>
        <w:t xml:space="preserve"> shall provide a foreign language interpreter, if necessary, at the </w:t>
      </w:r>
      <w:r w:rsidR="007C4580">
        <w:rPr>
          <w:rFonts w:eastAsia="PMingLiU"/>
        </w:rPr>
        <w:t>Debtor</w:t>
      </w:r>
      <w:r w:rsidR="00C1246E" w:rsidRPr="00B94633">
        <w:rPr>
          <w:rFonts w:eastAsia="PMingLiU"/>
        </w:rPr>
        <w:t xml:space="preserve">’s own expense.  </w:t>
      </w:r>
    </w:p>
    <w:p w14:paraId="747CFB28" w14:textId="77777777" w:rsidR="00C1246E" w:rsidRPr="00B94633" w:rsidRDefault="00C1246E"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sidRPr="00133C8E">
        <w:rPr>
          <w:rFonts w:eastAsia="PMingLiU"/>
        </w:rPr>
        <w:t>2</w:t>
      </w:r>
      <w:r w:rsidR="00BC37A5">
        <w:rPr>
          <w:rFonts w:eastAsia="PMingLiU"/>
        </w:rPr>
        <w:t>2</w:t>
      </w:r>
      <w:r w:rsidRPr="00133C8E">
        <w:rPr>
          <w:rFonts w:eastAsia="PMingLiU"/>
        </w:rPr>
        <w:t>.</w:t>
      </w:r>
      <w:r>
        <w:rPr>
          <w:rFonts w:eastAsia="PMingLiU"/>
        </w:rPr>
        <w:tab/>
      </w:r>
      <w:r w:rsidRPr="00B94633">
        <w:rPr>
          <w:rFonts w:eastAsia="PMingLiU"/>
        </w:rPr>
        <w:t xml:space="preserve">All parties attending the </w:t>
      </w:r>
      <w:r w:rsidR="00F90BB4">
        <w:rPr>
          <w:rFonts w:eastAsia="PMingLiU"/>
        </w:rPr>
        <w:t>MMM</w:t>
      </w:r>
      <w:r w:rsidRPr="00B94633">
        <w:rPr>
          <w:rFonts w:eastAsia="PMingLiU"/>
        </w:rPr>
        <w:t xml:space="preserve"> conference must be ready, willing and able to sign a binding settlement agreement at the </w:t>
      </w:r>
      <w:r w:rsidR="00F90BB4">
        <w:rPr>
          <w:rFonts w:eastAsia="PMingLiU"/>
        </w:rPr>
        <w:t>MMM</w:t>
      </w:r>
      <w:r w:rsidRPr="00B94633">
        <w:rPr>
          <w:rFonts w:eastAsia="PMingLiU"/>
        </w:rPr>
        <w:t xml:space="preserve"> </w:t>
      </w:r>
      <w:r>
        <w:rPr>
          <w:rFonts w:eastAsia="PMingLiU"/>
        </w:rPr>
        <w:t>c</w:t>
      </w:r>
      <w:r w:rsidRPr="00B94633">
        <w:rPr>
          <w:rFonts w:eastAsia="PMingLiU"/>
        </w:rPr>
        <w:t xml:space="preserve">onference and have the ability to scan, send and receive documents by facsimile, email or other electronic means at the time of the </w:t>
      </w:r>
      <w:r w:rsidR="00F90BB4">
        <w:rPr>
          <w:rFonts w:eastAsia="PMingLiU"/>
        </w:rPr>
        <w:t>MMM</w:t>
      </w:r>
      <w:r w:rsidRPr="00B94633">
        <w:rPr>
          <w:rFonts w:eastAsia="PMingLiU"/>
        </w:rPr>
        <w:t xml:space="preserve"> conference.</w:t>
      </w:r>
    </w:p>
    <w:p w14:paraId="79BC32FA" w14:textId="77777777" w:rsidR="00C1246E" w:rsidRPr="00B94633" w:rsidRDefault="00C1246E"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sidRPr="00133C8E">
        <w:rPr>
          <w:rFonts w:eastAsia="PMingLiU"/>
        </w:rPr>
        <w:t>2</w:t>
      </w:r>
      <w:r w:rsidR="00BC37A5">
        <w:rPr>
          <w:rFonts w:eastAsia="PMingLiU"/>
        </w:rPr>
        <w:t>3</w:t>
      </w:r>
      <w:r w:rsidRPr="00133C8E">
        <w:rPr>
          <w:rFonts w:eastAsia="PMingLiU"/>
        </w:rPr>
        <w:t>.</w:t>
      </w:r>
      <w:r>
        <w:rPr>
          <w:rFonts w:eastAsia="PMingLiU"/>
        </w:rPr>
        <w:tab/>
      </w:r>
      <w:r w:rsidRPr="00B94633">
        <w:rPr>
          <w:rFonts w:eastAsia="PMingLiU"/>
        </w:rPr>
        <w:t xml:space="preserve">In the event the parties are unable to reach an agreement and require an additional </w:t>
      </w:r>
      <w:r w:rsidR="00F90BB4">
        <w:rPr>
          <w:rFonts w:eastAsia="PMingLiU"/>
        </w:rPr>
        <w:t>MMM</w:t>
      </w:r>
      <w:r w:rsidRPr="00B94633">
        <w:rPr>
          <w:rFonts w:eastAsia="PMingLiU"/>
        </w:rPr>
        <w:t xml:space="preserve"> conference, the </w:t>
      </w:r>
      <w:r w:rsidR="008D5E42">
        <w:rPr>
          <w:rFonts w:eastAsia="PMingLiU"/>
        </w:rPr>
        <w:t>m</w:t>
      </w:r>
      <w:r w:rsidRPr="00B94633">
        <w:rPr>
          <w:rFonts w:eastAsia="PMingLiU"/>
        </w:rPr>
        <w:t xml:space="preserve">ediator shall schedule a final </w:t>
      </w:r>
      <w:r w:rsidR="00F90BB4">
        <w:rPr>
          <w:rFonts w:eastAsia="PMingLiU"/>
        </w:rPr>
        <w:t>MMM</w:t>
      </w:r>
      <w:r w:rsidRPr="00B94633">
        <w:rPr>
          <w:rFonts w:eastAsia="PMingLiU"/>
        </w:rPr>
        <w:t xml:space="preserve"> conference no later than 30 days thereafter.  The final </w:t>
      </w:r>
      <w:r w:rsidR="00F90BB4">
        <w:rPr>
          <w:rFonts w:eastAsia="PMingLiU"/>
        </w:rPr>
        <w:t>MMM</w:t>
      </w:r>
      <w:r w:rsidRPr="00B94633">
        <w:rPr>
          <w:rFonts w:eastAsia="PMingLiU"/>
        </w:rPr>
        <w:t xml:space="preserve"> conference shall not exceed one hour.</w:t>
      </w:r>
    </w:p>
    <w:p w14:paraId="43FC8DFE" w14:textId="77777777" w:rsidR="000C4F85" w:rsidRDefault="00C1246E"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sidRPr="00133C8E">
        <w:rPr>
          <w:rFonts w:eastAsia="PMingLiU"/>
        </w:rPr>
        <w:t>2</w:t>
      </w:r>
      <w:r w:rsidR="00BC37A5">
        <w:rPr>
          <w:rFonts w:eastAsia="PMingLiU"/>
        </w:rPr>
        <w:t>4</w:t>
      </w:r>
      <w:r w:rsidRPr="00133C8E">
        <w:rPr>
          <w:rFonts w:eastAsia="PMingLiU"/>
        </w:rPr>
        <w:t>.</w:t>
      </w:r>
      <w:r>
        <w:rPr>
          <w:rFonts w:eastAsia="PMingLiU"/>
        </w:rPr>
        <w:tab/>
      </w:r>
      <w:r w:rsidRPr="00B94633">
        <w:rPr>
          <w:rFonts w:eastAsia="PMingLiU"/>
        </w:rPr>
        <w:t>In the event the parties reach a final resolution or</w:t>
      </w:r>
      <w:r>
        <w:rPr>
          <w:rFonts w:eastAsia="PMingLiU"/>
        </w:rPr>
        <w:t>,</w:t>
      </w:r>
      <w:r w:rsidRPr="00B94633">
        <w:rPr>
          <w:rFonts w:eastAsia="PMingLiU"/>
        </w:rPr>
        <w:t xml:space="preserve"> if no agreement has been reached, the </w:t>
      </w:r>
      <w:r w:rsidR="008D5E42">
        <w:rPr>
          <w:rFonts w:eastAsia="PMingLiU"/>
        </w:rPr>
        <w:t>m</w:t>
      </w:r>
      <w:r w:rsidRPr="00B94633">
        <w:rPr>
          <w:rFonts w:eastAsia="PMingLiU"/>
        </w:rPr>
        <w:t>ediator shall</w:t>
      </w:r>
      <w:r w:rsidR="000C4F85">
        <w:rPr>
          <w:rFonts w:eastAsia="PMingLiU"/>
        </w:rPr>
        <w:t xml:space="preserve">, if the </w:t>
      </w:r>
      <w:r w:rsidR="00F90BB4">
        <w:rPr>
          <w:rFonts w:eastAsia="PMingLiU"/>
        </w:rPr>
        <w:t>MMM</w:t>
      </w:r>
      <w:r w:rsidR="000C4F85">
        <w:rPr>
          <w:rFonts w:eastAsia="PMingLiU"/>
        </w:rPr>
        <w:t xml:space="preserve"> Portal is being used,</w:t>
      </w:r>
      <w:r w:rsidRPr="00B94633">
        <w:rPr>
          <w:rFonts w:eastAsia="PMingLiU"/>
        </w:rPr>
        <w:t xml:space="preserve"> </w:t>
      </w:r>
      <w:r w:rsidR="000C4F85">
        <w:rPr>
          <w:rFonts w:eastAsia="PMingLiU"/>
        </w:rPr>
        <w:t xml:space="preserve">report the results of the </w:t>
      </w:r>
      <w:r w:rsidR="00F90BB4">
        <w:rPr>
          <w:rFonts w:eastAsia="PMingLiU"/>
        </w:rPr>
        <w:t>MMM</w:t>
      </w:r>
      <w:r w:rsidR="000C4F85">
        <w:rPr>
          <w:rFonts w:eastAsia="PMingLiU"/>
        </w:rPr>
        <w:t xml:space="preserve"> on the Portal</w:t>
      </w:r>
      <w:r w:rsidR="00A5762F">
        <w:rPr>
          <w:rFonts w:eastAsia="PMingLiU"/>
        </w:rPr>
        <w:t xml:space="preserve"> not later than seven days after the conclusion of the MMM conference</w:t>
      </w:r>
      <w:r w:rsidR="000C4F85">
        <w:rPr>
          <w:rFonts w:eastAsia="PMingLiU"/>
        </w:rPr>
        <w:t xml:space="preserve">.  The </w:t>
      </w:r>
      <w:r w:rsidR="005827BD">
        <w:rPr>
          <w:rFonts w:eastAsia="PMingLiU"/>
        </w:rPr>
        <w:t>m</w:t>
      </w:r>
      <w:r w:rsidR="000C4F85">
        <w:rPr>
          <w:rFonts w:eastAsia="PMingLiU"/>
        </w:rPr>
        <w:t xml:space="preserve">ediator shall also prepare and file </w:t>
      </w:r>
      <w:r w:rsidR="00A5762F">
        <w:rPr>
          <w:rFonts w:eastAsia="PMingLiU"/>
        </w:rPr>
        <w:t xml:space="preserve">with the Court, </w:t>
      </w:r>
      <w:r>
        <w:rPr>
          <w:rFonts w:eastAsia="PMingLiU"/>
        </w:rPr>
        <w:t xml:space="preserve">the </w:t>
      </w:r>
      <w:r w:rsidR="00F90BB4">
        <w:rPr>
          <w:rFonts w:eastAsia="PMingLiU"/>
        </w:rPr>
        <w:t>MMM</w:t>
      </w:r>
      <w:r w:rsidR="007C4580">
        <w:rPr>
          <w:rFonts w:eastAsia="PMingLiU"/>
        </w:rPr>
        <w:t xml:space="preserve"> </w:t>
      </w:r>
      <w:r>
        <w:rPr>
          <w:rFonts w:eastAsia="PMingLiU"/>
        </w:rPr>
        <w:t xml:space="preserve">Local Form </w:t>
      </w:r>
      <w:r w:rsidR="007C4580">
        <w:rPr>
          <w:rFonts w:eastAsia="PMingLiU"/>
        </w:rPr>
        <w:t>“</w:t>
      </w:r>
      <w:r w:rsidRPr="00B94633">
        <w:rPr>
          <w:rFonts w:eastAsia="PMingLiU"/>
        </w:rPr>
        <w:t xml:space="preserve">Final </w:t>
      </w:r>
      <w:r>
        <w:rPr>
          <w:rFonts w:eastAsia="PMingLiU"/>
        </w:rPr>
        <w:t>Report</w:t>
      </w:r>
      <w:r w:rsidRPr="00B94633">
        <w:rPr>
          <w:rFonts w:eastAsia="PMingLiU"/>
        </w:rPr>
        <w:t xml:space="preserve"> of </w:t>
      </w:r>
      <w:r w:rsidR="00F90BB4">
        <w:rPr>
          <w:rFonts w:eastAsia="PMingLiU"/>
        </w:rPr>
        <w:t>Mortgage Modification</w:t>
      </w:r>
      <w:r w:rsidRPr="00B94633">
        <w:rPr>
          <w:rFonts w:eastAsia="PMingLiU"/>
        </w:rPr>
        <w:t xml:space="preserve"> </w:t>
      </w:r>
      <w:r>
        <w:rPr>
          <w:rFonts w:eastAsia="PMingLiU"/>
        </w:rPr>
        <w:t>Mediator</w:t>
      </w:r>
      <w:r w:rsidR="007C4580">
        <w:rPr>
          <w:rFonts w:eastAsia="PMingLiU"/>
        </w:rPr>
        <w:t>”</w:t>
      </w:r>
      <w:r>
        <w:rPr>
          <w:rFonts w:eastAsia="PMingLiU"/>
        </w:rPr>
        <w:t xml:space="preserve"> (“Final Report”)</w:t>
      </w:r>
      <w:r w:rsidR="00A5762F">
        <w:rPr>
          <w:rFonts w:eastAsia="PMingLiU"/>
        </w:rPr>
        <w:t xml:space="preserve"> not later than two business days following entry of the “Final Report” data on the MMM Portal.  </w:t>
      </w:r>
    </w:p>
    <w:p w14:paraId="4AE015C6" w14:textId="77777777" w:rsidR="00C1246E" w:rsidRPr="00B94633" w:rsidRDefault="00C1246E"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sidRPr="00133C8E">
        <w:rPr>
          <w:rFonts w:eastAsia="PMingLiU"/>
        </w:rPr>
        <w:t>2</w:t>
      </w:r>
      <w:r w:rsidR="00BC37A5">
        <w:rPr>
          <w:rFonts w:eastAsia="PMingLiU"/>
        </w:rPr>
        <w:t>5</w:t>
      </w:r>
      <w:r w:rsidRPr="00133C8E">
        <w:rPr>
          <w:rFonts w:eastAsia="PMingLiU"/>
        </w:rPr>
        <w:t>.</w:t>
      </w:r>
      <w:r>
        <w:rPr>
          <w:rFonts w:eastAsia="PMingLiU"/>
        </w:rPr>
        <w:tab/>
      </w:r>
      <w:r w:rsidR="00DE6DC3" w:rsidRPr="00133C8E">
        <w:rPr>
          <w:rFonts w:eastAsia="PMingLiU"/>
        </w:rPr>
        <w:t>If applicable, t</w:t>
      </w:r>
      <w:r w:rsidRPr="00133C8E">
        <w:rPr>
          <w:rFonts w:eastAsia="PMingLiU"/>
        </w:rPr>
        <w:t xml:space="preserve">he </w:t>
      </w:r>
      <w:r w:rsidR="007C4580" w:rsidRPr="00133C8E">
        <w:rPr>
          <w:rFonts w:eastAsia="PMingLiU"/>
        </w:rPr>
        <w:t>Debtor</w:t>
      </w:r>
      <w:r w:rsidRPr="00133C8E">
        <w:rPr>
          <w:rFonts w:eastAsia="PMingLiU"/>
        </w:rPr>
        <w:t xml:space="preserve"> shall file the </w:t>
      </w:r>
      <w:r w:rsidR="00F90BB4">
        <w:rPr>
          <w:rFonts w:eastAsia="PMingLiU"/>
        </w:rPr>
        <w:t>MMM</w:t>
      </w:r>
      <w:r w:rsidRPr="00133C8E">
        <w:rPr>
          <w:rFonts w:eastAsia="PMingLiU"/>
        </w:rPr>
        <w:t xml:space="preserve"> Local Form “</w:t>
      </w:r>
      <w:r w:rsidR="003E354A" w:rsidRPr="00133C8E">
        <w:rPr>
          <w:rFonts w:eastAsia="PMingLiU"/>
        </w:rPr>
        <w:t xml:space="preserve">Self-Represented </w:t>
      </w:r>
      <w:r w:rsidRPr="00133C8E">
        <w:rPr>
          <w:rFonts w:eastAsia="PMingLiU"/>
        </w:rPr>
        <w:t xml:space="preserve">Motion to Approve </w:t>
      </w:r>
      <w:r w:rsidR="00F90BB4">
        <w:rPr>
          <w:rFonts w:eastAsia="PMingLiU"/>
        </w:rPr>
        <w:t>Mortgage Modification</w:t>
      </w:r>
      <w:r w:rsidRPr="00133C8E">
        <w:rPr>
          <w:rFonts w:eastAsia="PMingLiU"/>
        </w:rPr>
        <w:t xml:space="preserve"> Agreement with Lender”, </w:t>
      </w:r>
      <w:r w:rsidR="00DE6DC3" w:rsidRPr="00133C8E">
        <w:rPr>
          <w:rFonts w:eastAsia="PMingLiU"/>
        </w:rPr>
        <w:t>no</w:t>
      </w:r>
      <w:r w:rsidRPr="00133C8E">
        <w:rPr>
          <w:rFonts w:eastAsia="PMingLiU"/>
        </w:rPr>
        <w:t xml:space="preserve"> later than 14 days following the Final Report.</w:t>
      </w:r>
      <w:r w:rsidRPr="00B94633">
        <w:rPr>
          <w:rFonts w:eastAsia="PMingLiU"/>
        </w:rPr>
        <w:t xml:space="preserve">  The parties shall also seek </w:t>
      </w:r>
      <w:r w:rsidRPr="00B94633">
        <w:rPr>
          <w:rFonts w:eastAsia="PMingLiU"/>
        </w:rPr>
        <w:lastRenderedPageBreak/>
        <w:t>any necessary court approval and formalize any required legal documents in a timely fashion thereafter.</w:t>
      </w:r>
    </w:p>
    <w:p w14:paraId="11B0383B" w14:textId="77777777" w:rsidR="00C1246E" w:rsidRPr="00210C5D" w:rsidRDefault="00C1246E"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sidRPr="00133C8E">
        <w:rPr>
          <w:rFonts w:eastAsia="PMingLiU"/>
        </w:rPr>
        <w:t>2</w:t>
      </w:r>
      <w:r w:rsidR="00BC37A5">
        <w:rPr>
          <w:rFonts w:eastAsia="PMingLiU"/>
        </w:rPr>
        <w:t>6</w:t>
      </w:r>
      <w:r w:rsidRPr="00133C8E">
        <w:rPr>
          <w:rFonts w:eastAsia="PMingLiU"/>
        </w:rPr>
        <w:t>.</w:t>
      </w:r>
      <w:r>
        <w:rPr>
          <w:rFonts w:eastAsia="PMingLiU"/>
        </w:rPr>
        <w:tab/>
      </w:r>
      <w:r w:rsidRPr="00B94633">
        <w:rPr>
          <w:rFonts w:eastAsia="PMingLiU"/>
        </w:rPr>
        <w:t xml:space="preserve">The automatic stay is modified to the extent necessary to facilitate </w:t>
      </w:r>
      <w:r w:rsidR="00F90BB4">
        <w:rPr>
          <w:rFonts w:eastAsia="PMingLiU"/>
        </w:rPr>
        <w:t>MMM</w:t>
      </w:r>
      <w:r w:rsidRPr="00B94633">
        <w:rPr>
          <w:rFonts w:eastAsia="PMingLiU"/>
        </w:rPr>
        <w:t xml:space="preserve"> </w:t>
      </w:r>
      <w:r w:rsidRPr="00210C5D">
        <w:rPr>
          <w:rFonts w:eastAsia="PMingLiU"/>
        </w:rPr>
        <w:t xml:space="preserve">pursuant to this Order.      </w:t>
      </w:r>
    </w:p>
    <w:p w14:paraId="3069E71B" w14:textId="77777777" w:rsidR="005E28AB" w:rsidRPr="00210C5D" w:rsidRDefault="005E28AB" w:rsidP="00210C5D">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sidRPr="00210C5D">
        <w:t xml:space="preserve">27.   </w:t>
      </w:r>
      <w:r w:rsidR="00210C5D">
        <w:t xml:space="preserve">  </w:t>
      </w:r>
      <w:r w:rsidR="00BB1394" w:rsidRPr="00210C5D">
        <w:t xml:space="preserve">[For chapter 7 debtors] </w:t>
      </w:r>
      <w:r w:rsidRPr="00210C5D">
        <w:t xml:space="preserve">Notwithstanding </w:t>
      </w:r>
      <w:r w:rsidR="00E2003C" w:rsidRPr="00210C5D">
        <w:t xml:space="preserve">that </w:t>
      </w:r>
      <w:r w:rsidRPr="00210C5D">
        <w:t xml:space="preserve">the </w:t>
      </w:r>
      <w:r w:rsidR="00E2003C" w:rsidRPr="00210C5D">
        <w:t>D</w:t>
      </w:r>
      <w:r w:rsidRPr="00210C5D">
        <w:t xml:space="preserve">ebtor </w:t>
      </w:r>
      <w:r w:rsidR="00E2003C" w:rsidRPr="00210C5D">
        <w:t>may be</w:t>
      </w:r>
      <w:r w:rsidRPr="00210C5D">
        <w:t xml:space="preserve"> eligible for entry of a discharge before the MMM process is completed, the </w:t>
      </w:r>
      <w:r w:rsidR="00E2003C" w:rsidRPr="00210C5D">
        <w:t>C</w:t>
      </w:r>
      <w:r w:rsidRPr="00210C5D">
        <w:t>ourt shall delay issuance of the discharge until either an agreement is reached or the parties reach impasse as reflected in the Local Form "Final Report of Mortgage Modification Mediator"</w:t>
      </w:r>
      <w:r w:rsidR="00AF57B7" w:rsidRPr="00210C5D">
        <w:t>.</w:t>
      </w:r>
    </w:p>
    <w:p w14:paraId="69D3CF12" w14:textId="77777777" w:rsidR="00C1246E" w:rsidRPr="00210C5D" w:rsidRDefault="00C1246E"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sidRPr="00210C5D">
        <w:rPr>
          <w:rFonts w:eastAsia="PMingLiU"/>
        </w:rPr>
        <w:t>2</w:t>
      </w:r>
      <w:r w:rsidR="005E28AB" w:rsidRPr="00210C5D">
        <w:rPr>
          <w:rFonts w:eastAsia="PMingLiU"/>
        </w:rPr>
        <w:t>8</w:t>
      </w:r>
      <w:r w:rsidRPr="00210C5D">
        <w:rPr>
          <w:rFonts w:eastAsia="PMingLiU"/>
        </w:rPr>
        <w:t>.</w:t>
      </w:r>
      <w:r w:rsidRPr="00210C5D">
        <w:rPr>
          <w:rFonts w:eastAsia="PMingLiU"/>
        </w:rPr>
        <w:tab/>
        <w:t xml:space="preserve">Any of the deadlines imposed by this Order may be extended by order of the </w:t>
      </w:r>
      <w:r w:rsidR="007C4580" w:rsidRPr="00210C5D">
        <w:rPr>
          <w:rFonts w:eastAsia="PMingLiU"/>
        </w:rPr>
        <w:t>Court</w:t>
      </w:r>
      <w:r w:rsidRPr="00210C5D">
        <w:rPr>
          <w:rFonts w:eastAsia="PMingLiU"/>
        </w:rPr>
        <w:t>.</w:t>
      </w:r>
    </w:p>
    <w:p w14:paraId="7DBBE4B0" w14:textId="77777777" w:rsidR="00C1246E" w:rsidRPr="00210C5D" w:rsidRDefault="00C1246E"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sidRPr="00210C5D">
        <w:rPr>
          <w:rFonts w:eastAsia="PMingLiU"/>
        </w:rPr>
        <w:t>2</w:t>
      </w:r>
      <w:r w:rsidR="005E28AB" w:rsidRPr="00210C5D">
        <w:rPr>
          <w:rFonts w:eastAsia="PMingLiU"/>
        </w:rPr>
        <w:t>9</w:t>
      </w:r>
      <w:r w:rsidRPr="00210C5D">
        <w:rPr>
          <w:rFonts w:eastAsia="PMingLiU"/>
        </w:rPr>
        <w:t>.</w:t>
      </w:r>
      <w:r w:rsidRPr="00210C5D">
        <w:rPr>
          <w:rFonts w:eastAsia="PMingLiU"/>
        </w:rPr>
        <w:tab/>
        <w:t xml:space="preserve">The </w:t>
      </w:r>
      <w:r w:rsidR="007C4580" w:rsidRPr="00210C5D">
        <w:rPr>
          <w:rFonts w:eastAsia="PMingLiU"/>
        </w:rPr>
        <w:t>Court</w:t>
      </w:r>
      <w:r w:rsidRPr="00210C5D">
        <w:rPr>
          <w:rFonts w:eastAsia="PMingLiU"/>
        </w:rPr>
        <w:t xml:space="preserve"> may impose sanctions against any parties or counsel who do not comply with the terms of this Order.  </w:t>
      </w:r>
    </w:p>
    <w:p w14:paraId="2C413D82" w14:textId="77777777" w:rsidR="00E03976" w:rsidRDefault="005E28AB" w:rsidP="00C1246E">
      <w:pPr>
        <w:pStyle w:val="L2-1"/>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sidRPr="00210C5D">
        <w:rPr>
          <w:rFonts w:eastAsia="PMingLiU"/>
        </w:rPr>
        <w:t>30</w:t>
      </w:r>
      <w:r w:rsidR="00C1246E" w:rsidRPr="00210C5D">
        <w:rPr>
          <w:rFonts w:eastAsia="PMingLiU"/>
        </w:rPr>
        <w:t>.</w:t>
      </w:r>
      <w:r w:rsidR="003E77E8" w:rsidRPr="00210C5D">
        <w:rPr>
          <w:rFonts w:eastAsia="PMingLiU"/>
        </w:rPr>
        <w:tab/>
      </w:r>
      <w:r w:rsidR="003E77E8">
        <w:rPr>
          <w:rFonts w:eastAsia="PMingLiU"/>
        </w:rPr>
        <w:t>The Debtor</w:t>
      </w:r>
      <w:r w:rsidR="00C1246E">
        <w:rPr>
          <w:rFonts w:eastAsia="PMingLiU"/>
        </w:rPr>
        <w:t xml:space="preserve"> shall </w:t>
      </w:r>
      <w:r w:rsidR="00C1246E" w:rsidRPr="00B94633">
        <w:rPr>
          <w:rFonts w:eastAsia="PMingLiU"/>
        </w:rPr>
        <w:t xml:space="preserve">serve a copy of this </w:t>
      </w:r>
      <w:r w:rsidR="00C1246E">
        <w:rPr>
          <w:rFonts w:eastAsia="PMingLiU"/>
        </w:rPr>
        <w:t>O</w:t>
      </w:r>
      <w:r w:rsidR="00C1246E" w:rsidRPr="00B94633">
        <w:rPr>
          <w:rFonts w:eastAsia="PMingLiU"/>
        </w:rPr>
        <w:t xml:space="preserve">rder on </w:t>
      </w:r>
      <w:r w:rsidR="00C1246E">
        <w:rPr>
          <w:rFonts w:eastAsia="PMingLiU"/>
        </w:rPr>
        <w:t>all parties to the mediation.</w:t>
      </w:r>
    </w:p>
    <w:p w14:paraId="5DE16A95" w14:textId="77777777" w:rsidR="000C4F85" w:rsidRDefault="00C1246E" w:rsidP="000C4F85">
      <w:pPr>
        <w:pStyle w:val="L2-1"/>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center"/>
        <w:rPr>
          <w:color w:val="000000"/>
        </w:rPr>
      </w:pPr>
      <w:r>
        <w:rPr>
          <w:color w:val="000000"/>
        </w:rPr>
        <w:t>##</w:t>
      </w:r>
      <w:r w:rsidR="000C4F85">
        <w:rPr>
          <w:color w:val="000000"/>
        </w:rPr>
        <w:t>#</w:t>
      </w:r>
    </w:p>
    <w:p w14:paraId="2BC2C579" w14:textId="77777777" w:rsidR="00C1246E" w:rsidRPr="000C4F85" w:rsidRDefault="00321000" w:rsidP="000C4F85">
      <w:pPr>
        <w:pStyle w:val="L2-1"/>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rPr>
          <w:color w:val="000000"/>
        </w:rPr>
      </w:pPr>
      <w:r>
        <w:rPr>
          <w:color w:val="000000"/>
        </w:rPr>
        <w:t>Copies furnished to:</w:t>
      </w:r>
      <w:r w:rsidR="00C1246E">
        <w:rPr>
          <w:color w:val="000000"/>
        </w:rPr>
        <w:t xml:space="preserve"> </w:t>
      </w:r>
    </w:p>
    <w:p w14:paraId="6A1E89A6" w14:textId="77777777" w:rsidR="00C1246E" w:rsidRPr="00B94633" w:rsidRDefault="00C1246E" w:rsidP="00C1246E">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jc w:val="both"/>
      </w:pPr>
    </w:p>
    <w:p w14:paraId="30938537" w14:textId="77777777" w:rsidR="00305D38" w:rsidRDefault="00305D38"/>
    <w:sectPr w:rsidR="00305D38" w:rsidSect="00C1246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C901AE" w14:textId="77777777" w:rsidR="00935AF5" w:rsidRDefault="00935AF5" w:rsidP="00C01452">
      <w:r>
        <w:separator/>
      </w:r>
    </w:p>
  </w:endnote>
  <w:endnote w:type="continuationSeparator" w:id="0">
    <w:p w14:paraId="19BBBD37" w14:textId="77777777" w:rsidR="00935AF5" w:rsidRDefault="00935AF5" w:rsidP="00C01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41440" w14:textId="77777777" w:rsidR="0034378C" w:rsidRPr="00C01452" w:rsidRDefault="0034378C">
    <w:pPr>
      <w:pStyle w:val="Footer"/>
      <w:jc w:val="center"/>
      <w:rPr>
        <w:rFonts w:ascii="Arial" w:hAnsi="Arial" w:cs="Arial"/>
        <w:sz w:val="20"/>
        <w:szCs w:val="20"/>
      </w:rPr>
    </w:pPr>
    <w:r w:rsidRPr="00C01452">
      <w:rPr>
        <w:rFonts w:ascii="Arial" w:hAnsi="Arial" w:cs="Arial"/>
        <w:sz w:val="20"/>
        <w:szCs w:val="20"/>
      </w:rPr>
      <w:t xml:space="preserve">Page </w:t>
    </w:r>
    <w:r w:rsidRPr="00C01452">
      <w:rPr>
        <w:rFonts w:ascii="Arial" w:hAnsi="Arial" w:cs="Arial"/>
        <w:bCs/>
        <w:sz w:val="20"/>
        <w:szCs w:val="20"/>
      </w:rPr>
      <w:fldChar w:fldCharType="begin"/>
    </w:r>
    <w:r w:rsidRPr="00C01452">
      <w:rPr>
        <w:rFonts w:ascii="Arial" w:hAnsi="Arial" w:cs="Arial"/>
        <w:bCs/>
        <w:sz w:val="20"/>
        <w:szCs w:val="20"/>
      </w:rPr>
      <w:instrText xml:space="preserve"> PAGE </w:instrText>
    </w:r>
    <w:r w:rsidRPr="00C01452">
      <w:rPr>
        <w:rFonts w:ascii="Arial" w:hAnsi="Arial" w:cs="Arial"/>
        <w:bCs/>
        <w:sz w:val="20"/>
        <w:szCs w:val="20"/>
      </w:rPr>
      <w:fldChar w:fldCharType="separate"/>
    </w:r>
    <w:r w:rsidR="00A7023A">
      <w:rPr>
        <w:rFonts w:ascii="Arial" w:hAnsi="Arial" w:cs="Arial"/>
        <w:bCs/>
        <w:noProof/>
        <w:sz w:val="20"/>
        <w:szCs w:val="20"/>
      </w:rPr>
      <w:t>2</w:t>
    </w:r>
    <w:r w:rsidRPr="00C01452">
      <w:rPr>
        <w:rFonts w:ascii="Arial" w:hAnsi="Arial" w:cs="Arial"/>
        <w:bCs/>
        <w:sz w:val="20"/>
        <w:szCs w:val="20"/>
      </w:rPr>
      <w:fldChar w:fldCharType="end"/>
    </w:r>
    <w:r w:rsidRPr="00C01452">
      <w:rPr>
        <w:rFonts w:ascii="Arial" w:hAnsi="Arial" w:cs="Arial"/>
        <w:sz w:val="20"/>
        <w:szCs w:val="20"/>
      </w:rPr>
      <w:t xml:space="preserve"> of </w:t>
    </w:r>
    <w:r w:rsidRPr="00C01452">
      <w:rPr>
        <w:rFonts w:ascii="Arial" w:hAnsi="Arial" w:cs="Arial"/>
        <w:bCs/>
        <w:sz w:val="20"/>
        <w:szCs w:val="20"/>
      </w:rPr>
      <w:fldChar w:fldCharType="begin"/>
    </w:r>
    <w:r w:rsidRPr="00C01452">
      <w:rPr>
        <w:rFonts w:ascii="Arial" w:hAnsi="Arial" w:cs="Arial"/>
        <w:bCs/>
        <w:sz w:val="20"/>
        <w:szCs w:val="20"/>
      </w:rPr>
      <w:instrText xml:space="preserve"> NUMPAGES  </w:instrText>
    </w:r>
    <w:r w:rsidRPr="00C01452">
      <w:rPr>
        <w:rFonts w:ascii="Arial" w:hAnsi="Arial" w:cs="Arial"/>
        <w:bCs/>
        <w:sz w:val="20"/>
        <w:szCs w:val="20"/>
      </w:rPr>
      <w:fldChar w:fldCharType="separate"/>
    </w:r>
    <w:r w:rsidR="00A7023A">
      <w:rPr>
        <w:rFonts w:ascii="Arial" w:hAnsi="Arial" w:cs="Arial"/>
        <w:bCs/>
        <w:noProof/>
        <w:sz w:val="20"/>
        <w:szCs w:val="20"/>
      </w:rPr>
      <w:t>10</w:t>
    </w:r>
    <w:r w:rsidRPr="00C01452">
      <w:rPr>
        <w:rFonts w:ascii="Arial" w:hAnsi="Arial" w:cs="Arial"/>
        <w:bCs/>
        <w:sz w:val="20"/>
        <w:szCs w:val="20"/>
      </w:rPr>
      <w:fldChar w:fldCharType="end"/>
    </w:r>
  </w:p>
  <w:p w14:paraId="2309B983" w14:textId="7E182E5F" w:rsidR="0034378C" w:rsidRPr="00133C8E" w:rsidRDefault="0034378C">
    <w:pPr>
      <w:pStyle w:val="Footer"/>
      <w:rPr>
        <w:rFonts w:ascii="Arial" w:hAnsi="Arial" w:cs="Arial"/>
        <w:sz w:val="20"/>
        <w:szCs w:val="20"/>
      </w:rPr>
    </w:pPr>
    <w:r>
      <w:rPr>
        <w:rFonts w:ascii="Arial" w:hAnsi="Arial" w:cs="Arial"/>
        <w:sz w:val="20"/>
        <w:szCs w:val="20"/>
      </w:rPr>
      <w:t>MMM</w:t>
    </w:r>
    <w:r w:rsidRPr="00133C8E">
      <w:rPr>
        <w:rFonts w:ascii="Arial" w:hAnsi="Arial" w:cs="Arial"/>
        <w:sz w:val="20"/>
        <w:szCs w:val="20"/>
      </w:rPr>
      <w:t>-LF-</w:t>
    </w:r>
    <w:r w:rsidR="00492987">
      <w:rPr>
        <w:rFonts w:ascii="Arial" w:hAnsi="Arial" w:cs="Arial"/>
        <w:sz w:val="20"/>
        <w:szCs w:val="20"/>
      </w:rPr>
      <w:t>08</w:t>
    </w:r>
    <w:r w:rsidRPr="00133C8E">
      <w:rPr>
        <w:rFonts w:ascii="Arial" w:hAnsi="Arial" w:cs="Arial"/>
        <w:sz w:val="20"/>
        <w:szCs w:val="20"/>
      </w:rPr>
      <w:t xml:space="preserve"> (</w:t>
    </w:r>
    <w:r w:rsidR="00880E93">
      <w:rPr>
        <w:rFonts w:ascii="Arial" w:hAnsi="Arial" w:cs="Arial"/>
        <w:sz w:val="20"/>
        <w:szCs w:val="20"/>
      </w:rPr>
      <w:t xml:space="preserve">rev. </w:t>
    </w:r>
    <w:r w:rsidR="00492987">
      <w:rPr>
        <w:rFonts w:ascii="Arial" w:hAnsi="Arial" w:cs="Arial"/>
        <w:sz w:val="20"/>
        <w:szCs w:val="20"/>
      </w:rPr>
      <w:t>0</w:t>
    </w:r>
    <w:r w:rsidR="00990A6C">
      <w:rPr>
        <w:rFonts w:ascii="Arial" w:hAnsi="Arial" w:cs="Arial"/>
        <w:sz w:val="20"/>
        <w:szCs w:val="20"/>
      </w:rPr>
      <w:t>3/08/21</w:t>
    </w:r>
    <w:r w:rsidR="00E1028B">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6A55A4" w14:textId="77777777" w:rsidR="00935AF5" w:rsidRDefault="00935AF5" w:rsidP="00C01452">
      <w:r>
        <w:separator/>
      </w:r>
    </w:p>
  </w:footnote>
  <w:footnote w:type="continuationSeparator" w:id="0">
    <w:p w14:paraId="1707FFC0" w14:textId="77777777" w:rsidR="00935AF5" w:rsidRDefault="00935AF5" w:rsidP="00C014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246E"/>
    <w:rsid w:val="000002FE"/>
    <w:rsid w:val="00004ECA"/>
    <w:rsid w:val="00084811"/>
    <w:rsid w:val="000C4F85"/>
    <w:rsid w:val="000E2AC5"/>
    <w:rsid w:val="0012349F"/>
    <w:rsid w:val="00133C8E"/>
    <w:rsid w:val="001D0A36"/>
    <w:rsid w:val="001E230F"/>
    <w:rsid w:val="00204EB5"/>
    <w:rsid w:val="00205032"/>
    <w:rsid w:val="00210C5D"/>
    <w:rsid w:val="002738FE"/>
    <w:rsid w:val="00286C1D"/>
    <w:rsid w:val="00294103"/>
    <w:rsid w:val="00305D38"/>
    <w:rsid w:val="00321000"/>
    <w:rsid w:val="00325B21"/>
    <w:rsid w:val="0034378C"/>
    <w:rsid w:val="003A0106"/>
    <w:rsid w:val="003E354A"/>
    <w:rsid w:val="003E77E8"/>
    <w:rsid w:val="0040627F"/>
    <w:rsid w:val="00421427"/>
    <w:rsid w:val="0044332A"/>
    <w:rsid w:val="00492987"/>
    <w:rsid w:val="00513440"/>
    <w:rsid w:val="005604C7"/>
    <w:rsid w:val="005827BD"/>
    <w:rsid w:val="00594967"/>
    <w:rsid w:val="005E28AB"/>
    <w:rsid w:val="005E32B1"/>
    <w:rsid w:val="00653EF2"/>
    <w:rsid w:val="00654736"/>
    <w:rsid w:val="00711FE4"/>
    <w:rsid w:val="00764D41"/>
    <w:rsid w:val="00766C3E"/>
    <w:rsid w:val="007C2C13"/>
    <w:rsid w:val="007C4580"/>
    <w:rsid w:val="00880E93"/>
    <w:rsid w:val="008B40B3"/>
    <w:rsid w:val="008D5E42"/>
    <w:rsid w:val="00935AF5"/>
    <w:rsid w:val="00980A89"/>
    <w:rsid w:val="00990A6C"/>
    <w:rsid w:val="009D5EBA"/>
    <w:rsid w:val="00A5762F"/>
    <w:rsid w:val="00A60B26"/>
    <w:rsid w:val="00A7023A"/>
    <w:rsid w:val="00A85F44"/>
    <w:rsid w:val="00AE1DA2"/>
    <w:rsid w:val="00AF57B7"/>
    <w:rsid w:val="00BA17D9"/>
    <w:rsid w:val="00BB1394"/>
    <w:rsid w:val="00BC37A5"/>
    <w:rsid w:val="00BC7F36"/>
    <w:rsid w:val="00C01324"/>
    <w:rsid w:val="00C01452"/>
    <w:rsid w:val="00C1246E"/>
    <w:rsid w:val="00D33A5A"/>
    <w:rsid w:val="00D82304"/>
    <w:rsid w:val="00D96BF5"/>
    <w:rsid w:val="00DC6EA6"/>
    <w:rsid w:val="00DE6DC3"/>
    <w:rsid w:val="00E03976"/>
    <w:rsid w:val="00E1028B"/>
    <w:rsid w:val="00E2003C"/>
    <w:rsid w:val="00E4013F"/>
    <w:rsid w:val="00E63714"/>
    <w:rsid w:val="00E674E6"/>
    <w:rsid w:val="00EC64EA"/>
    <w:rsid w:val="00F6661A"/>
    <w:rsid w:val="00F90817"/>
    <w:rsid w:val="00F90BB4"/>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F0A53"/>
  <w15:docId w15:val="{68B067D2-8E0B-426B-A3DB-AC375FB1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US" w:eastAsia="es-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46E"/>
    <w:pPr>
      <w:widowControl w:val="0"/>
      <w:autoSpaceDE w:val="0"/>
      <w:autoSpaceDN w:val="0"/>
      <w:adjustRightInd w:val="0"/>
    </w:pPr>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64EA"/>
    <w:rPr>
      <w:rFonts w:ascii="Arial" w:hAnsi="Arial"/>
      <w:sz w:val="24"/>
      <w:szCs w:val="22"/>
      <w:lang w:val="en-US" w:eastAsia="en-US"/>
    </w:rPr>
  </w:style>
  <w:style w:type="paragraph" w:styleId="Header">
    <w:name w:val="header"/>
    <w:basedOn w:val="Normal"/>
    <w:link w:val="HeaderChar"/>
    <w:uiPriority w:val="99"/>
    <w:unhideWhenUsed/>
    <w:rsid w:val="00EC64EA"/>
    <w:pPr>
      <w:widowControl/>
      <w:tabs>
        <w:tab w:val="center" w:pos="4680"/>
        <w:tab w:val="right" w:pos="9360"/>
      </w:tabs>
      <w:autoSpaceDE/>
      <w:autoSpaceDN/>
      <w:adjustRightInd/>
    </w:pPr>
    <w:rPr>
      <w:rFonts w:ascii="Calibri" w:eastAsia="Calibri" w:hAnsi="Calibri"/>
      <w:sz w:val="22"/>
      <w:szCs w:val="22"/>
    </w:rPr>
  </w:style>
  <w:style w:type="character" w:customStyle="1" w:styleId="HeaderChar">
    <w:name w:val="Header Char"/>
    <w:basedOn w:val="DefaultParagraphFont"/>
    <w:link w:val="Header"/>
    <w:uiPriority w:val="99"/>
    <w:rsid w:val="00EC64EA"/>
  </w:style>
  <w:style w:type="paragraph" w:styleId="Footer">
    <w:name w:val="footer"/>
    <w:basedOn w:val="Normal"/>
    <w:link w:val="FooterChar"/>
    <w:uiPriority w:val="99"/>
    <w:unhideWhenUsed/>
    <w:rsid w:val="00EC64EA"/>
    <w:pPr>
      <w:widowControl/>
      <w:tabs>
        <w:tab w:val="center" w:pos="4680"/>
        <w:tab w:val="right" w:pos="9360"/>
      </w:tabs>
      <w:autoSpaceDE/>
      <w:autoSpaceDN/>
      <w:adjustRightInd/>
    </w:pPr>
    <w:rPr>
      <w:rFonts w:ascii="Calibri" w:eastAsia="Calibri" w:hAnsi="Calibri"/>
      <w:sz w:val="22"/>
      <w:szCs w:val="22"/>
    </w:rPr>
  </w:style>
  <w:style w:type="character" w:customStyle="1" w:styleId="FooterChar">
    <w:name w:val="Footer Char"/>
    <w:basedOn w:val="DefaultParagraphFont"/>
    <w:link w:val="Footer"/>
    <w:uiPriority w:val="99"/>
    <w:rsid w:val="00EC64EA"/>
  </w:style>
  <w:style w:type="character" w:styleId="Hyperlink">
    <w:name w:val="Hyperlink"/>
    <w:uiPriority w:val="99"/>
    <w:unhideWhenUsed/>
    <w:rsid w:val="00EC64EA"/>
    <w:rPr>
      <w:color w:val="0000FF"/>
      <w:u w:val="single"/>
    </w:rPr>
  </w:style>
  <w:style w:type="paragraph" w:styleId="BalloonText">
    <w:name w:val="Balloon Text"/>
    <w:basedOn w:val="Normal"/>
    <w:link w:val="BalloonTextChar"/>
    <w:uiPriority w:val="99"/>
    <w:semiHidden/>
    <w:unhideWhenUsed/>
    <w:rsid w:val="00EC64EA"/>
    <w:pPr>
      <w:widowControl/>
      <w:autoSpaceDE/>
      <w:autoSpaceDN/>
      <w:adjustRightInd/>
    </w:pPr>
    <w:rPr>
      <w:rFonts w:ascii="Tahoma" w:eastAsia="Calibri" w:hAnsi="Tahoma" w:cs="Tahoma"/>
      <w:sz w:val="16"/>
      <w:szCs w:val="16"/>
    </w:rPr>
  </w:style>
  <w:style w:type="character" w:customStyle="1" w:styleId="BalloonTextChar">
    <w:name w:val="Balloon Text Char"/>
    <w:link w:val="BalloonText"/>
    <w:uiPriority w:val="99"/>
    <w:semiHidden/>
    <w:rsid w:val="00EC64EA"/>
    <w:rPr>
      <w:rFonts w:ascii="Tahoma" w:hAnsi="Tahoma" w:cs="Tahoma"/>
      <w:sz w:val="16"/>
      <w:szCs w:val="16"/>
    </w:rPr>
  </w:style>
  <w:style w:type="paragraph" w:styleId="ListParagraph">
    <w:name w:val="List Paragraph"/>
    <w:basedOn w:val="Normal"/>
    <w:uiPriority w:val="34"/>
    <w:qFormat/>
    <w:rsid w:val="00EC64EA"/>
    <w:pPr>
      <w:widowControl/>
      <w:autoSpaceDE/>
      <w:autoSpaceDN/>
      <w:adjustRightInd/>
      <w:spacing w:after="200" w:line="276" w:lineRule="auto"/>
      <w:ind w:left="720"/>
      <w:contextualSpacing/>
    </w:pPr>
    <w:rPr>
      <w:rFonts w:ascii="Calibri" w:eastAsia="Calibri" w:hAnsi="Calibri"/>
      <w:sz w:val="22"/>
      <w:szCs w:val="22"/>
    </w:rPr>
  </w:style>
  <w:style w:type="paragraph" w:customStyle="1" w:styleId="ListParagra">
    <w:name w:val="List Paragra"/>
    <w:basedOn w:val="Normal"/>
    <w:uiPriority w:val="99"/>
    <w:rsid w:val="00C1246E"/>
    <w:pPr>
      <w:spacing w:after="166" w:line="274" w:lineRule="auto"/>
      <w:ind w:left="720"/>
    </w:pPr>
    <w:rPr>
      <w:rFonts w:ascii="Arial" w:hAnsi="Arial" w:cs="Arial"/>
      <w:sz w:val="20"/>
      <w:szCs w:val="20"/>
    </w:rPr>
  </w:style>
  <w:style w:type="paragraph" w:customStyle="1" w:styleId="L2-1">
    <w:name w:val="L2-1"/>
    <w:basedOn w:val="Normal"/>
    <w:uiPriority w:val="99"/>
    <w:rsid w:val="00C1246E"/>
    <w:pPr>
      <w:ind w:left="1080" w:hanging="360"/>
      <w:outlineLvl w:val="0"/>
    </w:pPr>
    <w:rPr>
      <w:rFonts w:ascii="Arial" w:hAnsi="Arial" w:cs="Arial"/>
    </w:rPr>
  </w:style>
  <w:style w:type="paragraph" w:customStyle="1" w:styleId="L2-2">
    <w:name w:val="L2-2"/>
    <w:basedOn w:val="Normal"/>
    <w:uiPriority w:val="99"/>
    <w:rsid w:val="00C1246E"/>
    <w:pPr>
      <w:ind w:left="1710" w:hanging="360"/>
      <w:outlineLvl w:val="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lsb.uscourts.go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2060</Words>
  <Characters>10755</Characters>
  <Application>Microsoft Office Word</Application>
  <DocSecurity>0</DocSecurity>
  <Lines>250</Lines>
  <Paragraphs>77</Paragraphs>
  <ScaleCrop>false</ScaleCrop>
  <HeadingPairs>
    <vt:vector size="2" baseType="variant">
      <vt:variant>
        <vt:lpstr>Title</vt:lpstr>
      </vt:variant>
      <vt:variant>
        <vt:i4>1</vt:i4>
      </vt:variant>
    </vt:vector>
  </HeadingPairs>
  <TitlesOfParts>
    <vt:vector size="1" baseType="lpstr">
      <vt:lpstr/>
    </vt:vector>
  </TitlesOfParts>
  <Company>USBC-SDFL</Company>
  <LinksUpToDate>false</LinksUpToDate>
  <CharactersWithSpaces>12738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Dania Muniz</dc:creator>
  <cp:lastModifiedBy>Dania Muniz</cp:lastModifiedBy>
  <cp:revision>2</cp:revision>
  <cp:lastPrinted>2015-02-09T19:14:00Z</cp:lastPrinted>
  <dcterms:created xsi:type="dcterms:W3CDTF">2021-03-05T16:35:00Z</dcterms:created>
  <dcterms:modified xsi:type="dcterms:W3CDTF">2021-03-05T16:35:00Z</dcterms:modified>
</cp:coreProperties>
</file>